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79" w:rsidRPr="00427F79" w:rsidRDefault="00013A71" w:rsidP="00427F79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65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17A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.14</w:t>
      </w:r>
      <w:bookmarkStart w:id="0" w:name="_GoBack"/>
      <w:bookmarkEnd w:id="0"/>
      <w:r w:rsidR="00427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A79FF" w:rsidRDefault="000A79FF" w:rsidP="000A79FF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A79FF" w:rsidRPr="00D45A31" w:rsidRDefault="000A79FF" w:rsidP="000A79FF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Урусовская ООШ имени  Рафката Закирова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Мензелинского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</w:t>
      </w:r>
    </w:p>
    <w:p w:rsidR="002333F4" w:rsidRPr="00D45A31" w:rsidRDefault="002333F4" w:rsidP="000A79FF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EC7" w:rsidRPr="00D45A31" w:rsidRDefault="005D7EC7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Default="002333F4">
      <w:pPr>
        <w:rPr>
          <w:rFonts w:ascii="Times New Roman" w:hAnsi="Times New Roman" w:cs="Times New Roman"/>
          <w:sz w:val="24"/>
          <w:szCs w:val="24"/>
        </w:rPr>
      </w:pPr>
    </w:p>
    <w:p w:rsidR="006678AC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Pr="00D45A31" w:rsidRDefault="006678AC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97096A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333F4" w:rsidRPr="0057447A" w:rsidRDefault="00F24941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7447A">
        <w:rPr>
          <w:rFonts w:ascii="Times New Roman" w:hAnsi="Times New Roman" w:cs="Times New Roman"/>
          <w:b/>
          <w:sz w:val="28"/>
          <w:szCs w:val="28"/>
        </w:rPr>
        <w:t>о</w:t>
      </w:r>
      <w:r w:rsidR="00B227EE">
        <w:rPr>
          <w:rFonts w:ascii="Times New Roman" w:hAnsi="Times New Roman" w:cs="Times New Roman"/>
          <w:b/>
          <w:sz w:val="28"/>
          <w:szCs w:val="28"/>
          <w:lang w:val="tt-RU"/>
        </w:rPr>
        <w:t>химии</w:t>
      </w:r>
    </w:p>
    <w:p w:rsidR="002333F4" w:rsidRPr="0057447A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7096A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="0057447A">
        <w:rPr>
          <w:rFonts w:ascii="Times New Roman" w:hAnsi="Times New Roman" w:cs="Times New Roman"/>
          <w:b/>
          <w:sz w:val="28"/>
          <w:szCs w:val="28"/>
          <w:lang w:val="tt-RU"/>
        </w:rPr>
        <w:t>основное общее</w:t>
      </w:r>
      <w:r w:rsidR="00F249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образование</w:t>
      </w:r>
      <w:r w:rsidR="0057447A">
        <w:rPr>
          <w:rFonts w:ascii="Times New Roman" w:hAnsi="Times New Roman" w:cs="Times New Roman"/>
          <w:b/>
          <w:sz w:val="28"/>
          <w:szCs w:val="28"/>
          <w:lang w:val="tt-RU"/>
        </w:rPr>
        <w:t>, 8-9 классы</w:t>
      </w: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97096A">
        <w:rPr>
          <w:rFonts w:ascii="Times New Roman" w:hAnsi="Times New Roman" w:cs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A79FF" w:rsidRDefault="002333F4" w:rsidP="000A79FF">
      <w:pPr>
        <w:tabs>
          <w:tab w:val="left" w:pos="3969"/>
        </w:tabs>
        <w:spacing w:after="0" w:line="240" w:lineRule="auto"/>
        <w:ind w:left="283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  <w:r w:rsidR="00294385">
        <w:rPr>
          <w:rFonts w:ascii="Times New Roman" w:hAnsi="Times New Roman"/>
        </w:rPr>
        <w:t xml:space="preserve">Разработано: </w:t>
      </w:r>
      <w:r w:rsidR="000A79FF">
        <w:rPr>
          <w:rFonts w:ascii="Times New Roman" w:hAnsi="Times New Roman" w:cs="Times New Roman"/>
          <w:sz w:val="24"/>
          <w:szCs w:val="24"/>
        </w:rPr>
        <w:t xml:space="preserve">ШМО </w:t>
      </w:r>
      <w:r w:rsidR="000A79FF">
        <w:rPr>
          <w:rFonts w:ascii="Times New Roman" w:eastAsia="Times New Roman" w:hAnsi="Times New Roman"/>
          <w:sz w:val="24"/>
          <w:szCs w:val="24"/>
          <w:lang w:eastAsia="ru-RU"/>
        </w:rPr>
        <w:t>учителей естественнонаучных      предметов, математики и информатики</w:t>
      </w:r>
      <w:proofErr w:type="gramStart"/>
      <w:r w:rsidR="000A79FF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="000A79FF">
        <w:rPr>
          <w:rFonts w:ascii="Times New Roman" w:eastAsia="Times New Roman" w:hAnsi="Times New Roman"/>
          <w:sz w:val="24"/>
          <w:szCs w:val="24"/>
          <w:lang w:eastAsia="ru-RU"/>
        </w:rPr>
        <w:t xml:space="preserve"> искусства, </w:t>
      </w:r>
    </w:p>
    <w:p w:rsidR="000A79FF" w:rsidRPr="00E134B5" w:rsidRDefault="000A79FF" w:rsidP="000A79FF">
      <w:pPr>
        <w:tabs>
          <w:tab w:val="left" w:pos="3969"/>
        </w:tabs>
        <w:spacing w:after="0" w:line="240" w:lineRule="auto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технологии, ФЗК и ОБЖ</w:t>
      </w:r>
    </w:p>
    <w:p w:rsidR="00294385" w:rsidRDefault="00294385" w:rsidP="00294385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</w:rPr>
      </w:pPr>
    </w:p>
    <w:p w:rsidR="002333F4" w:rsidRPr="0097096A" w:rsidRDefault="002333F4" w:rsidP="00294385">
      <w:pPr>
        <w:tabs>
          <w:tab w:val="left" w:pos="3969"/>
        </w:tabs>
        <w:spacing w:after="0" w:line="240" w:lineRule="auto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D119D1" w:rsidRPr="001E69E6" w:rsidRDefault="001323B2" w:rsidP="00D119D1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>Настоящая раб</w:t>
      </w:r>
      <w:r w:rsidR="001D724D">
        <w:rPr>
          <w:rFonts w:ascii="Times New Roman" w:hAnsi="Times New Roman" w:cs="Times New Roman"/>
          <w:sz w:val="24"/>
          <w:szCs w:val="24"/>
        </w:rPr>
        <w:t>очая программа по химии</w:t>
      </w:r>
      <w:r w:rsidRPr="00D45A31">
        <w:rPr>
          <w:rFonts w:ascii="Times New Roman" w:hAnsi="Times New Roman" w:cs="Times New Roman"/>
          <w:sz w:val="24"/>
          <w:szCs w:val="24"/>
        </w:rPr>
        <w:t xml:space="preserve"> для учащихся </w:t>
      </w:r>
      <w:r w:rsidR="001D724D">
        <w:rPr>
          <w:rFonts w:ascii="Times New Roman" w:hAnsi="Times New Roman" w:cs="Times New Roman"/>
          <w:sz w:val="24"/>
          <w:szCs w:val="24"/>
        </w:rPr>
        <w:t>8-9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D45A31">
        <w:rPr>
          <w:rStyle w:val="a3"/>
          <w:rFonts w:ascii="Times New Roman" w:hAnsi="Times New Roman" w:cs="Times New Roman"/>
          <w:sz w:val="24"/>
          <w:szCs w:val="24"/>
        </w:rPr>
        <w:t>в соответствии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 </w:t>
      </w:r>
      <w:r w:rsidR="00EB3553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D45A31">
        <w:rPr>
          <w:rFonts w:ascii="Times New Roman" w:hAnsi="Times New Roman" w:cs="Times New Roman"/>
          <w:sz w:val="24"/>
          <w:szCs w:val="24"/>
        </w:rPr>
        <w:t xml:space="preserve">общего образования,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="001D724D">
        <w:rPr>
          <w:rFonts w:ascii="Times New Roman" w:hAnsi="Times New Roman" w:cs="Times New Roman"/>
          <w:sz w:val="24"/>
          <w:szCs w:val="24"/>
        </w:rPr>
        <w:t>учебному предмету «Химия</w:t>
      </w:r>
      <w:r w:rsidRPr="00D45A31">
        <w:rPr>
          <w:rFonts w:ascii="Times New Roman" w:hAnsi="Times New Roman" w:cs="Times New Roman"/>
          <w:sz w:val="24"/>
          <w:szCs w:val="24"/>
        </w:rPr>
        <w:t xml:space="preserve">»,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Pr="00D45A31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="00D119D1">
        <w:rPr>
          <w:rFonts w:ascii="Times New Roman" w:hAnsi="Times New Roman" w:cs="Times New Roman"/>
          <w:sz w:val="24"/>
          <w:szCs w:val="24"/>
        </w:rPr>
        <w:t xml:space="preserve"> </w:t>
      </w:r>
      <w:r w:rsidR="001D724D">
        <w:rPr>
          <w:rFonts w:ascii="Times New Roman" w:hAnsi="Times New Roman" w:cs="Times New Roman"/>
          <w:sz w:val="24"/>
          <w:szCs w:val="24"/>
        </w:rPr>
        <w:t xml:space="preserve">Н.Н. </w:t>
      </w:r>
      <w:proofErr w:type="spellStart"/>
      <w:r w:rsidR="001D724D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="001D724D">
        <w:rPr>
          <w:rFonts w:ascii="Times New Roman" w:hAnsi="Times New Roman" w:cs="Times New Roman"/>
          <w:sz w:val="24"/>
          <w:szCs w:val="24"/>
        </w:rPr>
        <w:t xml:space="preserve"> Химия</w:t>
      </w:r>
      <w:r w:rsidR="00EE7DC5" w:rsidRPr="00D45A31">
        <w:rPr>
          <w:rFonts w:ascii="Times New Roman" w:hAnsi="Times New Roman" w:cs="Times New Roman"/>
          <w:sz w:val="24"/>
          <w:szCs w:val="24"/>
        </w:rPr>
        <w:t>. Рабочие программы</w:t>
      </w:r>
      <w:r w:rsidR="001D724D">
        <w:rPr>
          <w:rFonts w:ascii="Times New Roman" w:hAnsi="Times New Roman" w:cs="Times New Roman"/>
          <w:sz w:val="24"/>
          <w:szCs w:val="24"/>
        </w:rPr>
        <w:t>. Предметная линия учебников Г.Е. Рудзитиса, Ф.Г. Фельдмана. 8-9 классы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в соответствии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 основной образовательной программой </w:t>
      </w:r>
      <w:r w:rsidR="001D724D">
        <w:rPr>
          <w:rFonts w:ascii="Times New Roman" w:hAnsi="Times New Roman" w:cs="Times New Roman"/>
          <w:sz w:val="24"/>
          <w:szCs w:val="24"/>
        </w:rPr>
        <w:t>основног</w:t>
      </w:r>
      <w:r w:rsidRPr="00D45A31">
        <w:rPr>
          <w:rFonts w:ascii="Times New Roman" w:hAnsi="Times New Roman" w:cs="Times New Roman"/>
          <w:sz w:val="24"/>
          <w:szCs w:val="24"/>
        </w:rPr>
        <w:t>о</w:t>
      </w:r>
      <w:r w:rsidR="001D724D">
        <w:rPr>
          <w:rFonts w:ascii="Times New Roman" w:hAnsi="Times New Roman" w:cs="Times New Roman"/>
          <w:sz w:val="24"/>
          <w:szCs w:val="24"/>
        </w:rPr>
        <w:t xml:space="preserve"> о</w:t>
      </w:r>
      <w:r w:rsidR="00D119D1">
        <w:rPr>
          <w:rFonts w:ascii="Times New Roman" w:hAnsi="Times New Roman" w:cs="Times New Roman"/>
          <w:sz w:val="24"/>
          <w:szCs w:val="24"/>
        </w:rPr>
        <w:t xml:space="preserve">бщего образования </w:t>
      </w:r>
      <w:r w:rsidR="00D119D1" w:rsidRPr="001E69E6">
        <w:rPr>
          <w:rFonts w:ascii="Times New Roman" w:eastAsia="Calibri" w:hAnsi="Times New Roman" w:cs="Times New Roman"/>
          <w:sz w:val="24"/>
          <w:szCs w:val="24"/>
        </w:rPr>
        <w:t>МБОУ «</w:t>
      </w:r>
      <w:proofErr w:type="spellStart"/>
      <w:r w:rsidR="00D119D1">
        <w:rPr>
          <w:rFonts w:ascii="Times New Roman" w:eastAsia="Calibri" w:hAnsi="Times New Roman" w:cs="Times New Roman"/>
          <w:sz w:val="24"/>
          <w:szCs w:val="24"/>
        </w:rPr>
        <w:t>Урусовская</w:t>
      </w:r>
      <w:proofErr w:type="spellEnd"/>
      <w:r w:rsidR="00D119D1">
        <w:rPr>
          <w:rFonts w:ascii="Times New Roman" w:eastAsia="Calibri" w:hAnsi="Times New Roman" w:cs="Times New Roman"/>
          <w:sz w:val="24"/>
          <w:szCs w:val="24"/>
        </w:rPr>
        <w:t xml:space="preserve"> ООШ имени </w:t>
      </w:r>
      <w:proofErr w:type="spellStart"/>
      <w:r w:rsidR="00D119D1">
        <w:rPr>
          <w:rFonts w:ascii="Times New Roman" w:eastAsia="Calibri" w:hAnsi="Times New Roman" w:cs="Times New Roman"/>
          <w:sz w:val="24"/>
          <w:szCs w:val="24"/>
        </w:rPr>
        <w:t>Р.Закирова</w:t>
      </w:r>
      <w:proofErr w:type="spellEnd"/>
      <w:r w:rsidR="00D119D1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proofErr w:type="spellStart"/>
      <w:r w:rsidR="00D119D1">
        <w:rPr>
          <w:rFonts w:ascii="Times New Roman" w:eastAsia="Calibri" w:hAnsi="Times New Roman" w:cs="Times New Roman"/>
          <w:sz w:val="24"/>
          <w:szCs w:val="24"/>
        </w:rPr>
        <w:t>Мензелинского</w:t>
      </w:r>
      <w:proofErr w:type="spellEnd"/>
      <w:r w:rsidR="00D119D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1323B2" w:rsidRPr="00D45A31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323B2" w:rsidRPr="001D724D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 xml:space="preserve"> Реализуется </w:t>
      </w:r>
      <w:r w:rsidR="001D724D">
        <w:rPr>
          <w:rFonts w:ascii="Times New Roman" w:hAnsi="Times New Roman" w:cs="Times New Roman"/>
          <w:sz w:val="24"/>
          <w:szCs w:val="24"/>
        </w:rPr>
        <w:t>предметная линия учебников Г.Е. Рудзитиса, Ф.Г. Фельдмана, 8, 9 класс</w:t>
      </w:r>
      <w:proofErr w:type="gramStart"/>
      <w:r w:rsidR="001D724D">
        <w:rPr>
          <w:rFonts w:ascii="Times New Roman" w:hAnsi="Times New Roman" w:cs="Times New Roman"/>
          <w:sz w:val="24"/>
          <w:szCs w:val="24"/>
        </w:rPr>
        <w:t>ы</w:t>
      </w:r>
      <w:r w:rsidR="00EE7DC5" w:rsidRPr="00D45A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45A31">
        <w:rPr>
          <w:rFonts w:ascii="Times New Roman" w:hAnsi="Times New Roman" w:cs="Times New Roman"/>
          <w:sz w:val="24"/>
          <w:szCs w:val="24"/>
        </w:rPr>
        <w:t xml:space="preserve"> М.: Просвещение,</w:t>
      </w:r>
      <w:r w:rsidR="001D724D">
        <w:rPr>
          <w:rFonts w:ascii="Times New Roman" w:hAnsi="Times New Roman" w:cs="Times New Roman"/>
          <w:sz w:val="24"/>
          <w:szCs w:val="24"/>
        </w:rPr>
        <w:t xml:space="preserve">2018, 2019 </w:t>
      </w:r>
      <w:proofErr w:type="spellStart"/>
      <w:r w:rsidR="001D724D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1D724D">
        <w:rPr>
          <w:rFonts w:ascii="Times New Roman" w:hAnsi="Times New Roman" w:cs="Times New Roman"/>
          <w:sz w:val="24"/>
          <w:szCs w:val="24"/>
        </w:rPr>
        <w:t>.</w:t>
      </w:r>
    </w:p>
    <w:p w:rsidR="0065633F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>Раб</w:t>
      </w:r>
      <w:r w:rsidR="00BB207C">
        <w:rPr>
          <w:rFonts w:ascii="Times New Roman" w:hAnsi="Times New Roman" w:cs="Times New Roman"/>
          <w:sz w:val="24"/>
          <w:szCs w:val="24"/>
        </w:rPr>
        <w:t>очая программа рассчитана на 138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</w:t>
      </w:r>
      <w:r w:rsidR="00F86ECB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1D724D">
        <w:rPr>
          <w:rFonts w:ascii="Times New Roman" w:hAnsi="Times New Roman" w:cs="Times New Roman"/>
          <w:sz w:val="24"/>
          <w:szCs w:val="24"/>
        </w:rPr>
        <w:t xml:space="preserve"> (2 часа в неделю): 8 класс – 70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часов, </w:t>
      </w:r>
    </w:p>
    <w:p w:rsidR="001323B2" w:rsidRPr="00D45A31" w:rsidRDefault="00FD0974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</w:t>
      </w:r>
      <w:r w:rsidR="00D94B7B">
        <w:rPr>
          <w:rFonts w:ascii="Times New Roman" w:hAnsi="Times New Roman" w:cs="Times New Roman"/>
          <w:sz w:val="24"/>
          <w:szCs w:val="24"/>
        </w:rPr>
        <w:t xml:space="preserve"> - 68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BD6252" w:rsidRPr="00D45A31" w:rsidRDefault="00BD625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6252" w:rsidRDefault="00BD6252" w:rsidP="006678AC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6678AC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6678AC" w:rsidRPr="00D45A31" w:rsidRDefault="00FE1481" w:rsidP="006678A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6678AC" w:rsidRPr="00D45A3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12F85" w:rsidRPr="00D45A31" w:rsidRDefault="00912F85" w:rsidP="0097096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FE1481" w:rsidRPr="00A361ED" w:rsidRDefault="00D45A31" w:rsidP="00A361ED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Style w:val="Zag11"/>
          <w:rFonts w:cs="Times New Roman"/>
          <w:sz w:val="24"/>
          <w:szCs w:val="24"/>
        </w:rPr>
      </w:pPr>
      <w:r w:rsidRPr="00A361ED">
        <w:rPr>
          <w:rStyle w:val="Zag11"/>
          <w:rFonts w:cs="Times New Roman"/>
          <w:sz w:val="24"/>
          <w:szCs w:val="24"/>
        </w:rPr>
        <w:t>У учащего</w:t>
      </w:r>
      <w:r w:rsidR="00DE0597" w:rsidRPr="00A361ED">
        <w:rPr>
          <w:rStyle w:val="Zag11"/>
          <w:rFonts w:cs="Times New Roman"/>
          <w:sz w:val="24"/>
          <w:szCs w:val="24"/>
        </w:rPr>
        <w:t>ся</w:t>
      </w:r>
      <w:r w:rsidR="00FE1481" w:rsidRPr="00A361ED">
        <w:rPr>
          <w:rStyle w:val="Zag11"/>
          <w:rFonts w:cs="Times New Roman"/>
          <w:sz w:val="24"/>
          <w:szCs w:val="24"/>
        </w:rPr>
        <w:t xml:space="preserve"> в рамках когнитивного компонента будут сформированы: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освоение общекультурного наследия России и общемирового культурного наследия;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 xml:space="preserve">• ориентация в системе моральных норм и ценностей и их </w:t>
      </w:r>
      <w:proofErr w:type="spellStart"/>
      <w:r w:rsidRPr="00A361ED">
        <w:rPr>
          <w:rStyle w:val="Zag11"/>
          <w:rFonts w:ascii="Times New Roman" w:hAnsi="Times New Roman" w:cs="Times New Roman"/>
          <w:sz w:val="24"/>
          <w:szCs w:val="24"/>
        </w:rPr>
        <w:t>иерархизация</w:t>
      </w:r>
      <w:proofErr w:type="spellEnd"/>
      <w:r w:rsidRPr="00A361ED">
        <w:rPr>
          <w:rStyle w:val="Zag11"/>
          <w:rFonts w:ascii="Times New Roman" w:hAnsi="Times New Roman" w:cs="Times New Roman"/>
          <w:sz w:val="24"/>
          <w:szCs w:val="24"/>
        </w:rPr>
        <w:t>, понимание конвенционального характера морали;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В рамках ценностного и эмоционального компонентов будут сформированы: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гражданский патриотизм, любовь к Родине, чувство гордости за свою страну;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уважение к истории, культурным и историческим памятникам;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эмоционально положительное принятие своей этнической идентичности;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потребность в самовыражении и самореализации, социальном признании;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 w:rsidRPr="00A361ED">
        <w:rPr>
          <w:rStyle w:val="Zag11"/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A361ED">
        <w:rPr>
          <w:rStyle w:val="Zag11"/>
          <w:rFonts w:ascii="Times New Roman" w:hAnsi="Times New Roman" w:cs="Times New Roman"/>
          <w:sz w:val="24"/>
          <w:szCs w:val="24"/>
        </w:rPr>
        <w:t xml:space="preserve"> (поведенческого) компонента будут сформированы: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A361ED">
        <w:rPr>
          <w:rStyle w:val="Zag11"/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A361ED">
        <w:rPr>
          <w:rStyle w:val="Zag11"/>
          <w:rFonts w:ascii="Times New Roman" w:hAnsi="Times New Roman" w:cs="Times New Roman"/>
          <w:sz w:val="24"/>
          <w:szCs w:val="24"/>
        </w:rPr>
        <w:t xml:space="preserve"> видах деятельности;</w:t>
      </w:r>
    </w:p>
    <w:p w:rsidR="00FE1481" w:rsidRPr="00A361ED" w:rsidRDefault="00FE1481" w:rsidP="00A361ED">
      <w:pPr>
        <w:spacing w:after="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A361ED">
        <w:rPr>
          <w:rStyle w:val="Zag11"/>
          <w:rFonts w:ascii="Times New Roman" w:hAnsi="Times New Roman" w:cs="Times New Roman"/>
          <w:sz w:val="24"/>
          <w:szCs w:val="24"/>
        </w:rPr>
        <w:t xml:space="preserve">• устойчивый познавательный интерес и становление </w:t>
      </w:r>
      <w:proofErr w:type="spellStart"/>
      <w:r w:rsidRPr="00A361ED">
        <w:rPr>
          <w:rStyle w:val="Zag11"/>
          <w:rFonts w:ascii="Times New Roman" w:hAnsi="Times New Roman" w:cs="Times New Roman"/>
          <w:sz w:val="24"/>
          <w:szCs w:val="24"/>
        </w:rPr>
        <w:t>смыслообразующей</w:t>
      </w:r>
      <w:proofErr w:type="spellEnd"/>
      <w:r w:rsidRPr="00A361ED">
        <w:rPr>
          <w:rStyle w:val="Zag11"/>
          <w:rFonts w:ascii="Times New Roman" w:hAnsi="Times New Roman" w:cs="Times New Roman"/>
          <w:sz w:val="24"/>
          <w:szCs w:val="24"/>
        </w:rPr>
        <w:t xml:space="preserve"> функции познавательного мотива.</w:t>
      </w:r>
    </w:p>
    <w:p w:rsidR="002762E3" w:rsidRPr="00A361ED" w:rsidRDefault="00A361ED" w:rsidP="00A361ED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1ED"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2762E3" w:rsidRPr="00A361ED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для формирования:</w:t>
      </w:r>
    </w:p>
    <w:p w:rsidR="002762E3" w:rsidRPr="00A361ED" w:rsidRDefault="002762E3" w:rsidP="00A361E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361ED">
        <w:rPr>
          <w:rFonts w:ascii="Times New Roman" w:hAnsi="Times New Roman" w:cs="Times New Roman"/>
          <w:sz w:val="24"/>
          <w:szCs w:val="24"/>
        </w:rPr>
        <w:t>• выраженной устойчивой учебно-познавательной мотивации и интереса к учению;</w:t>
      </w:r>
    </w:p>
    <w:p w:rsidR="002762E3" w:rsidRPr="00A361ED" w:rsidRDefault="002762E3" w:rsidP="00A361E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361ED">
        <w:rPr>
          <w:rFonts w:ascii="Times New Roman" w:hAnsi="Times New Roman" w:cs="Times New Roman"/>
          <w:sz w:val="24"/>
          <w:szCs w:val="24"/>
        </w:rPr>
        <w:t>• готовности к самообразованию и самовоспитанию;</w:t>
      </w:r>
    </w:p>
    <w:p w:rsidR="002762E3" w:rsidRPr="00A361ED" w:rsidRDefault="002762E3" w:rsidP="00A361E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361ED">
        <w:rPr>
          <w:rFonts w:ascii="Times New Roman" w:hAnsi="Times New Roman" w:cs="Times New Roman"/>
          <w:sz w:val="24"/>
          <w:szCs w:val="24"/>
        </w:rPr>
        <w:t xml:space="preserve">• адекватной позитивной самооценки и </w:t>
      </w:r>
      <w:proofErr w:type="gramStart"/>
      <w:r w:rsidRPr="00A361ED">
        <w:rPr>
          <w:rFonts w:ascii="Times New Roman" w:hAnsi="Times New Roman" w:cs="Times New Roman"/>
          <w:sz w:val="24"/>
          <w:szCs w:val="24"/>
        </w:rPr>
        <w:t>Я-концепции</w:t>
      </w:r>
      <w:proofErr w:type="gramEnd"/>
      <w:r w:rsidRPr="00A361ED">
        <w:rPr>
          <w:rFonts w:ascii="Times New Roman" w:hAnsi="Times New Roman" w:cs="Times New Roman"/>
          <w:sz w:val="24"/>
          <w:szCs w:val="24"/>
        </w:rPr>
        <w:t>;</w:t>
      </w:r>
    </w:p>
    <w:p w:rsidR="002762E3" w:rsidRPr="00A361ED" w:rsidRDefault="002762E3" w:rsidP="00A361E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361ED">
        <w:rPr>
          <w:rFonts w:ascii="Times New Roman" w:hAnsi="Times New Roman" w:cs="Times New Roman"/>
          <w:sz w:val="24"/>
          <w:szCs w:val="24"/>
        </w:rPr>
        <w:lastRenderedPageBreak/>
        <w:t>• компетентности в реализации основ гражданской идентичности в поступках и деятельности;</w:t>
      </w:r>
    </w:p>
    <w:p w:rsidR="002762E3" w:rsidRPr="00A361ED" w:rsidRDefault="002762E3" w:rsidP="00A361ED">
      <w:pPr>
        <w:tabs>
          <w:tab w:val="left" w:pos="36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361ED">
        <w:rPr>
          <w:rFonts w:ascii="Times New Roman" w:hAnsi="Times New Roman" w:cs="Times New Roman"/>
          <w:sz w:val="24"/>
          <w:szCs w:val="24"/>
        </w:rPr>
        <w:t>• 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2762E3" w:rsidRPr="00A361ED" w:rsidRDefault="002762E3" w:rsidP="00A361ED">
      <w:pPr>
        <w:tabs>
          <w:tab w:val="left" w:pos="36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361ED">
        <w:rPr>
          <w:rFonts w:ascii="Times New Roman" w:hAnsi="Times New Roman" w:cs="Times New Roman"/>
          <w:sz w:val="24"/>
          <w:szCs w:val="24"/>
        </w:rPr>
        <w:t>• </w:t>
      </w:r>
      <w:proofErr w:type="spellStart"/>
      <w:r w:rsidRPr="00A361ED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A361ED">
        <w:rPr>
          <w:rFonts w:ascii="Times New Roman" w:hAnsi="Times New Roman" w:cs="Times New Roman"/>
          <w:sz w:val="24"/>
          <w:szCs w:val="24"/>
        </w:rPr>
        <w:t xml:space="preserve"> как осознанного понимания и сопереживания чувствам других, </w:t>
      </w:r>
      <w:proofErr w:type="gramStart"/>
      <w:r w:rsidRPr="00A361ED">
        <w:rPr>
          <w:rFonts w:ascii="Times New Roman" w:hAnsi="Times New Roman" w:cs="Times New Roman"/>
          <w:sz w:val="24"/>
          <w:szCs w:val="24"/>
        </w:rPr>
        <w:t>выражающейся</w:t>
      </w:r>
      <w:proofErr w:type="gramEnd"/>
      <w:r w:rsidRPr="00A361ED">
        <w:rPr>
          <w:rFonts w:ascii="Times New Roman" w:hAnsi="Times New Roman" w:cs="Times New Roman"/>
          <w:sz w:val="24"/>
          <w:szCs w:val="24"/>
        </w:rPr>
        <w:t xml:space="preserve"> в поступках, направленных на помощь и обеспечение благополучия.</w:t>
      </w:r>
    </w:p>
    <w:p w:rsidR="00D9668B" w:rsidRDefault="00D9668B" w:rsidP="006678AC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left="720" w:right="900"/>
        <w:jc w:val="left"/>
        <w:rPr>
          <w:rStyle w:val="200"/>
          <w:rFonts w:ascii="Times New Roman" w:hAnsi="Times New Roman" w:cs="Times New Roman"/>
          <w:color w:val="FF0000"/>
          <w:sz w:val="24"/>
          <w:szCs w:val="24"/>
        </w:rPr>
      </w:pPr>
    </w:p>
    <w:p w:rsidR="006678AC" w:rsidRPr="00D9668B" w:rsidRDefault="006678AC" w:rsidP="006678AC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left="720" w:right="900"/>
        <w:jc w:val="lef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9668B">
        <w:rPr>
          <w:rStyle w:val="200"/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9668B">
        <w:rPr>
          <w:rStyle w:val="200"/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6678AC" w:rsidRPr="00D9668B" w:rsidRDefault="006678AC" w:rsidP="006678AC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 w:rsidRPr="00D9668B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D9668B" w:rsidRPr="006931F0" w:rsidRDefault="00D9668B" w:rsidP="00D9668B">
      <w:pPr>
        <w:pStyle w:val="Abstract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Учащийся</w:t>
      </w:r>
      <w:r w:rsidRPr="006931F0">
        <w:rPr>
          <w:bCs/>
          <w:sz w:val="24"/>
          <w:szCs w:val="24"/>
        </w:rPr>
        <w:t xml:space="preserve"> научится: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 xml:space="preserve">• целеполаганию, включая постановку новых целей, преобразование практической задачи </w:t>
      </w:r>
      <w:proofErr w:type="gramStart"/>
      <w:r w:rsidRPr="00D9668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9668B">
        <w:rPr>
          <w:rFonts w:ascii="Times New Roman" w:hAnsi="Times New Roman" w:cs="Times New Roman"/>
          <w:sz w:val="24"/>
          <w:szCs w:val="24"/>
        </w:rPr>
        <w:t xml:space="preserve"> познавательную;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планировать пути достижения целей;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уметь самостоятельно контролировать своё время и управлять им;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принимать решения в проблемной ситуации на основе переговоров;</w:t>
      </w:r>
    </w:p>
    <w:p w:rsidR="00D9668B" w:rsidRPr="00D9668B" w:rsidRDefault="00D9668B" w:rsidP="00370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</w:t>
      </w:r>
      <w:r w:rsidRPr="00D9668B">
        <w:rPr>
          <w:rFonts w:ascii="Times New Roman" w:hAnsi="Times New Roman" w:cs="Times New Roman"/>
          <w:iCs/>
          <w:sz w:val="24"/>
          <w:szCs w:val="24"/>
        </w:rPr>
        <w:t>адекватно самостоятельно оценивать правильность выполнения действия</w:t>
      </w:r>
      <w:r w:rsidR="00370714">
        <w:rPr>
          <w:rFonts w:ascii="Times New Roman" w:hAnsi="Times New Roman" w:cs="Times New Roman"/>
          <w:iCs/>
          <w:sz w:val="24"/>
          <w:szCs w:val="24"/>
        </w:rPr>
        <w:t>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основам прогнозирования как предвидения будущих событий и развития процесса.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D9668B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</w:t>
      </w:r>
      <w:r w:rsidRPr="00D9668B">
        <w:rPr>
          <w:rFonts w:ascii="Times New Roman" w:hAnsi="Times New Roman" w:cs="Times New Roman"/>
          <w:i/>
          <w:sz w:val="24"/>
          <w:szCs w:val="24"/>
        </w:rPr>
        <w:t>самостоятельно ставить новые учебные цели и задачи;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</w:t>
      </w:r>
      <w:r w:rsidRPr="00D9668B">
        <w:rPr>
          <w:rFonts w:ascii="Times New Roman" w:hAnsi="Times New Roman" w:cs="Times New Roman"/>
          <w:i/>
          <w:sz w:val="24"/>
          <w:szCs w:val="24"/>
        </w:rPr>
        <w:t>построен</w:t>
      </w:r>
      <w:r w:rsidR="00370714">
        <w:rPr>
          <w:rFonts w:ascii="Times New Roman" w:hAnsi="Times New Roman" w:cs="Times New Roman"/>
          <w:i/>
          <w:sz w:val="24"/>
          <w:szCs w:val="24"/>
        </w:rPr>
        <w:t>ию жизненных планов во временно</w:t>
      </w:r>
      <w:r w:rsidRPr="00D9668B">
        <w:rPr>
          <w:rFonts w:ascii="Times New Roman" w:hAnsi="Times New Roman" w:cs="Times New Roman"/>
          <w:i/>
          <w:sz w:val="24"/>
          <w:szCs w:val="24"/>
        </w:rPr>
        <w:t>й перспективе;</w:t>
      </w:r>
    </w:p>
    <w:p w:rsidR="00D9668B" w:rsidRPr="00D9668B" w:rsidRDefault="00D9668B" w:rsidP="00D9668B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9668B">
        <w:rPr>
          <w:sz w:val="24"/>
          <w:szCs w:val="24"/>
        </w:rPr>
        <w:t>• </w:t>
      </w:r>
      <w:r w:rsidRPr="00D9668B">
        <w:rPr>
          <w:i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D9668B" w:rsidRPr="00D9668B" w:rsidRDefault="00D9668B" w:rsidP="00D9668B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9668B">
        <w:rPr>
          <w:sz w:val="24"/>
          <w:szCs w:val="24"/>
        </w:rPr>
        <w:t>• </w:t>
      </w:r>
      <w:r w:rsidRPr="00D9668B">
        <w:rPr>
          <w:i/>
          <w:sz w:val="24"/>
          <w:szCs w:val="24"/>
        </w:rPr>
        <w:t xml:space="preserve">основам </w:t>
      </w:r>
      <w:proofErr w:type="spellStart"/>
      <w:r w:rsidRPr="00D9668B">
        <w:rPr>
          <w:i/>
          <w:sz w:val="24"/>
          <w:szCs w:val="24"/>
        </w:rPr>
        <w:t>саморегуляции</w:t>
      </w:r>
      <w:proofErr w:type="spellEnd"/>
      <w:r w:rsidRPr="00D9668B">
        <w:rPr>
          <w:i/>
          <w:sz w:val="24"/>
          <w:szCs w:val="24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D9668B" w:rsidRPr="00D9668B" w:rsidRDefault="00D9668B" w:rsidP="00D9668B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9668B">
        <w:rPr>
          <w:sz w:val="24"/>
          <w:szCs w:val="24"/>
        </w:rPr>
        <w:t>• </w:t>
      </w:r>
      <w:r w:rsidRPr="00D9668B">
        <w:rPr>
          <w:i/>
          <w:sz w:val="24"/>
          <w:szCs w:val="24"/>
        </w:rPr>
        <w:t>осуществлять познавательную рефлексию в отношении действий по решению учебных и познавательных задач;</w:t>
      </w:r>
    </w:p>
    <w:p w:rsidR="00D9668B" w:rsidRPr="00D9668B" w:rsidRDefault="00D9668B" w:rsidP="00D9668B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9668B">
        <w:rPr>
          <w:sz w:val="24"/>
          <w:szCs w:val="24"/>
        </w:rPr>
        <w:t>• </w:t>
      </w:r>
      <w:r w:rsidRPr="00D9668B">
        <w:rPr>
          <w:i/>
          <w:sz w:val="24"/>
          <w:szCs w:val="24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D9668B" w:rsidRPr="00D9668B" w:rsidRDefault="00D9668B" w:rsidP="00D9668B">
      <w:pPr>
        <w:pStyle w:val="af3"/>
        <w:spacing w:line="240" w:lineRule="auto"/>
        <w:rPr>
          <w:i/>
          <w:sz w:val="24"/>
          <w:szCs w:val="24"/>
        </w:rPr>
      </w:pPr>
      <w:r w:rsidRPr="00D9668B">
        <w:rPr>
          <w:sz w:val="24"/>
          <w:szCs w:val="24"/>
        </w:rPr>
        <w:t>• </w:t>
      </w:r>
      <w:r w:rsidRPr="00D9668B">
        <w:rPr>
          <w:i/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D9668B" w:rsidRPr="00D9668B" w:rsidRDefault="00D9668B" w:rsidP="00D9668B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9668B">
        <w:rPr>
          <w:sz w:val="24"/>
          <w:szCs w:val="24"/>
        </w:rPr>
        <w:t>• </w:t>
      </w:r>
      <w:r w:rsidRPr="00D9668B">
        <w:rPr>
          <w:i/>
          <w:sz w:val="24"/>
          <w:szCs w:val="24"/>
        </w:rPr>
        <w:t xml:space="preserve">основам </w:t>
      </w:r>
      <w:proofErr w:type="spellStart"/>
      <w:r w:rsidRPr="00D9668B">
        <w:rPr>
          <w:i/>
          <w:sz w:val="24"/>
          <w:szCs w:val="24"/>
        </w:rPr>
        <w:t>саморегуляции</w:t>
      </w:r>
      <w:proofErr w:type="spellEnd"/>
      <w:r w:rsidRPr="00D9668B">
        <w:rPr>
          <w:i/>
          <w:sz w:val="24"/>
          <w:szCs w:val="24"/>
        </w:rPr>
        <w:t xml:space="preserve"> эмоциональных состояний;</w:t>
      </w:r>
    </w:p>
    <w:p w:rsidR="00D9668B" w:rsidRPr="00D9668B" w:rsidRDefault="00D9668B" w:rsidP="00D9668B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9668B">
        <w:rPr>
          <w:sz w:val="24"/>
          <w:szCs w:val="24"/>
        </w:rPr>
        <w:t>• </w:t>
      </w:r>
      <w:r w:rsidRPr="00D9668B">
        <w:rPr>
          <w:i/>
          <w:sz w:val="24"/>
          <w:szCs w:val="24"/>
        </w:rPr>
        <w:t>прилагать волевые усилия и преодолевать трудности и препятствия на пути достижения целей.</w:t>
      </w:r>
    </w:p>
    <w:p w:rsidR="00D9668B" w:rsidRPr="00D9668B" w:rsidRDefault="00D9668B" w:rsidP="00D9668B">
      <w:pPr>
        <w:pStyle w:val="a5"/>
        <w:spacing w:line="240" w:lineRule="auto"/>
        <w:ind w:firstLine="454"/>
        <w:jc w:val="both"/>
        <w:rPr>
          <w:b/>
          <w:bCs/>
          <w:sz w:val="24"/>
          <w:szCs w:val="24"/>
        </w:rPr>
      </w:pPr>
      <w:r w:rsidRPr="00D9668B">
        <w:rPr>
          <w:b/>
          <w:sz w:val="24"/>
          <w:szCs w:val="24"/>
        </w:rPr>
        <w:t>К</w:t>
      </w:r>
      <w:r w:rsidRPr="00D9668B">
        <w:rPr>
          <w:b/>
          <w:bCs/>
          <w:sz w:val="24"/>
          <w:szCs w:val="24"/>
        </w:rPr>
        <w:t>оммуникативные универсальные учебные действия</w:t>
      </w:r>
    </w:p>
    <w:p w:rsidR="00D9668B" w:rsidRPr="00D9668B" w:rsidRDefault="00D9668B" w:rsidP="00D9668B">
      <w:pPr>
        <w:pStyle w:val="a5"/>
        <w:spacing w:line="240" w:lineRule="auto"/>
        <w:ind w:firstLine="45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Учащийся</w:t>
      </w:r>
      <w:r w:rsidRPr="00D9668B">
        <w:rPr>
          <w:bCs/>
          <w:sz w:val="24"/>
          <w:szCs w:val="24"/>
        </w:rPr>
        <w:t xml:space="preserve"> научится:</w:t>
      </w:r>
    </w:p>
    <w:p w:rsidR="00D9668B" w:rsidRPr="00D9668B" w:rsidRDefault="00D9668B" w:rsidP="00D9668B">
      <w:pPr>
        <w:pStyle w:val="a5"/>
        <w:spacing w:line="240" w:lineRule="auto"/>
        <w:ind w:firstLine="454"/>
        <w:jc w:val="both"/>
        <w:rPr>
          <w:bCs/>
          <w:sz w:val="24"/>
          <w:szCs w:val="24"/>
        </w:rPr>
      </w:pPr>
      <w:r w:rsidRPr="00D9668B">
        <w:rPr>
          <w:sz w:val="24"/>
          <w:szCs w:val="24"/>
        </w:rPr>
        <w:t>• учитывать разные мнения и стремиться к координации различных позиций в сотрудничестве;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D9668B" w:rsidRPr="00D9668B" w:rsidRDefault="00D9668B" w:rsidP="00D9668B">
      <w:pPr>
        <w:shd w:val="clear" w:color="auto" w:fill="FFFFFF"/>
        <w:tabs>
          <w:tab w:val="left" w:pos="571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устанавливать и сравнивать разные точки зрения, прежде чем принимать решения и делать выбор;</w:t>
      </w:r>
    </w:p>
    <w:p w:rsidR="00D9668B" w:rsidRPr="00D9668B" w:rsidRDefault="00D9668B" w:rsidP="00D9668B">
      <w:pPr>
        <w:pStyle w:val="11"/>
        <w:ind w:firstLine="454"/>
        <w:rPr>
          <w:sz w:val="24"/>
          <w:szCs w:val="24"/>
        </w:rPr>
      </w:pPr>
      <w:r w:rsidRPr="00D9668B">
        <w:rPr>
          <w:sz w:val="24"/>
          <w:szCs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lastRenderedPageBreak/>
        <w:t>• задавать вопросы, необходимые для организации собственной деятельности и сотрудничества с партнёром;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осуществлять взаимный контроль и оказывать в сотрудничестве необходимую взаимопомощь;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адекватно использовать речь для планирования и регуляции своей деятельности;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осуществлять контроль, коррекцию, оценку действий партнёра, уметь убеждать;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</w:t>
      </w:r>
      <w:r w:rsidRPr="00D9668B">
        <w:rPr>
          <w:rStyle w:val="af2"/>
          <w:rFonts w:ascii="Times New Roman" w:hAnsi="Times New Roman" w:cs="Times New Roman"/>
          <w:b w:val="0"/>
          <w:sz w:val="24"/>
          <w:szCs w:val="24"/>
        </w:rPr>
        <w:t>работать в группе</w:t>
      </w:r>
      <w:r w:rsidRPr="00D9668B">
        <w:rPr>
          <w:rStyle w:val="af2"/>
          <w:rFonts w:ascii="Times New Roman" w:hAnsi="Times New Roman" w:cs="Times New Roman"/>
          <w:sz w:val="24"/>
          <w:szCs w:val="24"/>
        </w:rPr>
        <w:t xml:space="preserve"> —</w:t>
      </w:r>
      <w:r w:rsidRPr="00D9668B">
        <w:rPr>
          <w:rFonts w:ascii="Times New Roman" w:hAnsi="Times New Roman" w:cs="Times New Roman"/>
          <w:sz w:val="24"/>
          <w:szCs w:val="24"/>
        </w:rP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основам коммуникативной рефлексии;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 xml:space="preserve">• отображать в речи (описание, объяснение) содержание совершаемых </w:t>
      </w:r>
      <w:proofErr w:type="gramStart"/>
      <w:r w:rsidRPr="00D9668B">
        <w:rPr>
          <w:rFonts w:ascii="Times New Roman" w:hAnsi="Times New Roman" w:cs="Times New Roman"/>
          <w:sz w:val="24"/>
          <w:szCs w:val="24"/>
        </w:rPr>
        <w:t>действий</w:t>
      </w:r>
      <w:proofErr w:type="gramEnd"/>
      <w:r w:rsidRPr="00D9668B">
        <w:rPr>
          <w:rFonts w:ascii="Times New Roman" w:hAnsi="Times New Roman" w:cs="Times New Roman"/>
          <w:sz w:val="24"/>
          <w:szCs w:val="24"/>
        </w:rPr>
        <w:t xml:space="preserve"> как в форме громкой социализированной речи, так и в форме внутренней речи.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Учащийся получит возможность научиться: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974">
        <w:rPr>
          <w:rFonts w:ascii="Times New Roman" w:hAnsi="Times New Roman" w:cs="Times New Roman"/>
          <w:sz w:val="24"/>
          <w:szCs w:val="24"/>
        </w:rPr>
        <w:t>• учитывать и координировать отличные от собственной позиции других людей в сотрудничестве;</w:t>
      </w:r>
      <w:proofErr w:type="gramEnd"/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учитывать разные мнения и интересы и обосновывать собственную позицию;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понимать относительность мнений и подходов к решению проблемы;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брать на себя инициативу в организации совместного действия (деловое лидерство);</w:t>
      </w:r>
    </w:p>
    <w:p w:rsidR="00D9668B" w:rsidRPr="00FD0974" w:rsidRDefault="00D9668B" w:rsidP="00D9668B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 xml:space="preserve">• оказывать поддержку и содействие тем, от кого зависит достижение цели в совместной деятельности; 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D9668B" w:rsidRPr="00FD0974" w:rsidRDefault="00D9668B" w:rsidP="00D9668B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 xml:space="preserve">•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D9668B" w:rsidRPr="00FD0974" w:rsidRDefault="00D9668B" w:rsidP="00D9668B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D9668B" w:rsidRPr="00D9668B" w:rsidRDefault="00D9668B" w:rsidP="00D9668B">
      <w:pPr>
        <w:pStyle w:val="Abstract"/>
        <w:spacing w:line="240" w:lineRule="auto"/>
        <w:rPr>
          <w:b/>
          <w:sz w:val="24"/>
          <w:szCs w:val="24"/>
        </w:rPr>
      </w:pPr>
      <w:r w:rsidRPr="00D9668B">
        <w:rPr>
          <w:b/>
          <w:sz w:val="24"/>
          <w:szCs w:val="24"/>
        </w:rPr>
        <w:t>Познавательные универсальные учебные действия</w:t>
      </w:r>
    </w:p>
    <w:p w:rsidR="00D9668B" w:rsidRPr="00D9668B" w:rsidRDefault="00370714" w:rsidP="00D9668B">
      <w:pPr>
        <w:pStyle w:val="Abstrac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Учащийся</w:t>
      </w:r>
      <w:r w:rsidR="00D9668B" w:rsidRPr="00D9668B">
        <w:rPr>
          <w:sz w:val="24"/>
          <w:szCs w:val="24"/>
        </w:rPr>
        <w:t xml:space="preserve"> научится: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основам реализации проектно-исследовательской деятельности;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lastRenderedPageBreak/>
        <w:t>• проводить наблюдение и эксперимент под руководством учителя;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осуществлять расширенный поиск информации с использованием ресурсов библиотек и Интернета;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создавать и преобразовывать модели и схемы для решения задач;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осуществлять выбор наиболее эффективных способов решения задач в зависимости от конкретных условий;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давать определение понятиям;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устанавливать причинно-следственные связи;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осуществлять логическую операцию установления родовидовых отношений, ограничение понятия;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 xml:space="preserve">• осуществлять сравнение, </w:t>
      </w:r>
      <w:proofErr w:type="spellStart"/>
      <w:r w:rsidRPr="00D9668B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D9668B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строить классификацию на основе дихотомического деления (на основе отрицания);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 xml:space="preserve">• строить </w:t>
      </w:r>
      <w:proofErr w:type="gramStart"/>
      <w:r w:rsidRPr="00D9668B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9668B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объяснять явления, процессы, связи и отношения, выявляемые в ходе исследования;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основам ознакомительного, изучающего, усваивающего и поискового чтения;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структурировать тексты,</w:t>
      </w:r>
      <w:r w:rsidR="00DC7645">
        <w:rPr>
          <w:rFonts w:ascii="Times New Roman" w:hAnsi="Times New Roman" w:cs="Times New Roman"/>
          <w:sz w:val="24"/>
          <w:szCs w:val="24"/>
        </w:rPr>
        <w:t xml:space="preserve"> </w:t>
      </w:r>
      <w:r w:rsidRPr="00D9668B">
        <w:rPr>
          <w:rFonts w:ascii="Times New Roman" w:hAnsi="Times New Roman" w:cs="Times New Roman"/>
          <w:sz w:val="24"/>
          <w:szCs w:val="24"/>
        </w:rPr>
        <w:t>включая</w:t>
      </w:r>
      <w:r w:rsidR="00DC7645">
        <w:rPr>
          <w:rFonts w:ascii="Times New Roman" w:hAnsi="Times New Roman" w:cs="Times New Roman"/>
          <w:sz w:val="24"/>
          <w:szCs w:val="24"/>
        </w:rPr>
        <w:t xml:space="preserve"> </w:t>
      </w:r>
      <w:r w:rsidRPr="00D9668B">
        <w:rPr>
          <w:rFonts w:ascii="Times New Roman" w:hAnsi="Times New Roman" w:cs="Times New Roman"/>
          <w:sz w:val="24"/>
          <w:szCs w:val="24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D9668B" w:rsidRPr="00D9668B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68B">
        <w:rPr>
          <w:rFonts w:ascii="Times New Roman" w:hAnsi="Times New Roman" w:cs="Times New Roman"/>
          <w:sz w:val="24"/>
          <w:szCs w:val="24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D9668B" w:rsidRPr="00FD0974" w:rsidRDefault="00370714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Учащийся</w:t>
      </w:r>
      <w:r w:rsidR="00D9668B" w:rsidRPr="00FD0974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основам рефлексивного чтения;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ставить проблему, аргументировать её актуальность;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самостоятельно проводить исследование на основе применения методов наблюдения и эксперимента;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выдвигать гипотезы о связях и закономерностях событий, процессов, объектов;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организовывать исследование с целью проверки гипотез;</w:t>
      </w:r>
    </w:p>
    <w:p w:rsidR="00D9668B" w:rsidRPr="00FD0974" w:rsidRDefault="00D9668B" w:rsidP="00D9668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делать умозаключения (</w:t>
      </w:r>
      <w:proofErr w:type="gramStart"/>
      <w:r w:rsidRPr="00FD0974">
        <w:rPr>
          <w:rFonts w:ascii="Times New Roman" w:hAnsi="Times New Roman" w:cs="Times New Roman"/>
          <w:sz w:val="24"/>
          <w:szCs w:val="24"/>
        </w:rPr>
        <w:t>индуктивное</w:t>
      </w:r>
      <w:proofErr w:type="gramEnd"/>
      <w:r w:rsidRPr="00FD0974">
        <w:rPr>
          <w:rFonts w:ascii="Times New Roman" w:hAnsi="Times New Roman" w:cs="Times New Roman"/>
          <w:sz w:val="24"/>
          <w:szCs w:val="24"/>
        </w:rPr>
        <w:t xml:space="preserve"> и по аналогии) и выводы на основе аргументации.</w:t>
      </w:r>
    </w:p>
    <w:p w:rsidR="00D9668B" w:rsidRPr="00D9668B" w:rsidRDefault="00D9668B" w:rsidP="00D9668B">
      <w:pPr>
        <w:pStyle w:val="af1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52825" w:rsidRPr="00AA3C52" w:rsidRDefault="00B52825" w:rsidP="00B52825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jc w:val="both"/>
        <w:rPr>
          <w:rStyle w:val="80"/>
          <w:rFonts w:ascii="Times New Roman" w:hAnsi="Times New Roman" w:cs="Times New Roman"/>
          <w:sz w:val="24"/>
          <w:szCs w:val="24"/>
        </w:rPr>
      </w:pPr>
      <w:r w:rsidRPr="00AA3C52">
        <w:rPr>
          <w:rStyle w:val="80"/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научится: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объяснять суть химических процессов и их принципиальное отличие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признаки и условия протекания химических реакций;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приготовлять растворы с определённой массовой долей растворённого вещества;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характер среды водных растворов кислот и щелочей по изменению окраски индикаторов;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составлять формулы веществ по их названиям;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валентность и степень окисления элементов в веществах;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неорганических соединений по валентностям и степеням окисления элементов;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называть общие химические свойства, характерные для групп оксидов: кислотных,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óвных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амфотерных;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опыты, подтверждающие химические свойства основных классов неорганических веществ;</w:t>
      </w:r>
    </w:p>
    <w:p w:rsidR="00E809B8" w:rsidRDefault="00E809B8" w:rsidP="00E809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 по получению и собиранию газообразных веществ: водорода, кислорода, углекислого газа; составлять уравнения соответствующих реакций.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 получит возможность научиться: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химические свойства веществ на основе их состава и строения;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E809B8" w:rsidRDefault="00E809B8" w:rsidP="00E809B8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физические и химические процессы, являющиеся частью круговорота веще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в 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ироде;</w:t>
      </w:r>
    </w:p>
    <w:p w:rsidR="00E809B8" w:rsidRDefault="00E809B8" w:rsidP="00E809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AA3C52" w:rsidRPr="002A5AFC" w:rsidRDefault="00AA3C52" w:rsidP="002A5AFC">
      <w:pPr>
        <w:pStyle w:val="af1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5AFC">
        <w:rPr>
          <w:rFonts w:ascii="Times New Roman" w:hAnsi="Times New Roman" w:cs="Times New Roman"/>
          <w:bCs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E809B8" w:rsidRDefault="00E809B8" w:rsidP="00292C68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C68" w:rsidRPr="00FD0974" w:rsidRDefault="00292C68" w:rsidP="00292C68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974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292C68" w:rsidRPr="006931F0" w:rsidRDefault="00292C68" w:rsidP="00292C68">
      <w:pPr>
        <w:pStyle w:val="af5"/>
        <w:spacing w:line="276" w:lineRule="auto"/>
        <w:outlineLvl w:val="0"/>
        <w:rPr>
          <w:b/>
          <w:bCs/>
          <w:sz w:val="24"/>
        </w:rPr>
      </w:pPr>
      <w:r w:rsidRPr="00FD0974">
        <w:rPr>
          <w:b/>
          <w:bCs/>
          <w:sz w:val="24"/>
        </w:rPr>
        <w:t>Личностные</w:t>
      </w:r>
      <w:r w:rsidRPr="006931F0">
        <w:rPr>
          <w:b/>
          <w:bCs/>
          <w:sz w:val="24"/>
        </w:rPr>
        <w:t xml:space="preserve"> универсальные учебные действия</w:t>
      </w:r>
    </w:p>
    <w:p w:rsidR="00292C68" w:rsidRPr="00F24941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24941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gramStart"/>
      <w:r w:rsidRPr="00F24941">
        <w:rPr>
          <w:rFonts w:ascii="Times New Roman" w:hAnsi="Times New Roman" w:cs="Times New Roman"/>
          <w:sz w:val="24"/>
          <w:szCs w:val="24"/>
        </w:rPr>
        <w:t>когнитивного</w:t>
      </w:r>
      <w:proofErr w:type="gramEnd"/>
      <w:r w:rsidRPr="00F24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41">
        <w:rPr>
          <w:rFonts w:ascii="Times New Roman" w:hAnsi="Times New Roman" w:cs="Times New Roman"/>
          <w:sz w:val="24"/>
          <w:szCs w:val="24"/>
        </w:rPr>
        <w:t>компонентабудут</w:t>
      </w:r>
      <w:proofErr w:type="spellEnd"/>
      <w:r w:rsidRPr="00F24941">
        <w:rPr>
          <w:rFonts w:ascii="Times New Roman" w:hAnsi="Times New Roman" w:cs="Times New Roman"/>
          <w:sz w:val="24"/>
          <w:szCs w:val="24"/>
        </w:rPr>
        <w:t xml:space="preserve"> сформированы: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освоение общекультурного наследия России и общемирового культурного наследия;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• ориентация в системе моральных норм и ценностей и их </w:t>
      </w:r>
      <w:proofErr w:type="spellStart"/>
      <w:r w:rsidRPr="00292C68">
        <w:rPr>
          <w:rFonts w:ascii="Times New Roman" w:hAnsi="Times New Roman" w:cs="Times New Roman"/>
          <w:sz w:val="24"/>
          <w:szCs w:val="24"/>
        </w:rPr>
        <w:t>иерархизация</w:t>
      </w:r>
      <w:proofErr w:type="spellEnd"/>
      <w:r w:rsidRPr="00292C68">
        <w:rPr>
          <w:rFonts w:ascii="Times New Roman" w:hAnsi="Times New Roman" w:cs="Times New Roman"/>
          <w:sz w:val="24"/>
          <w:szCs w:val="24"/>
        </w:rPr>
        <w:t>, понимание конвенционального характера морали;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292C68">
        <w:rPr>
          <w:rFonts w:ascii="Times New Roman" w:hAnsi="Times New Roman" w:cs="Times New Roman"/>
          <w:b/>
          <w:sz w:val="24"/>
          <w:szCs w:val="24"/>
        </w:rPr>
        <w:t>ценностного и эмоционального компонентов</w:t>
      </w:r>
      <w:r w:rsidRPr="00292C68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гражданский патриотизм, любовь к Родине, чувство гордости за свою страну;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уважение к истории, культурным и историческим памятникам;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эмоционально положительное принятие своей этнической идентичности;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потребность в самовыражении и самореализации, социальном признании;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 w:rsidRPr="00292C68">
        <w:rPr>
          <w:rFonts w:ascii="Times New Roman" w:hAnsi="Times New Roman" w:cs="Times New Roman"/>
          <w:b/>
          <w:sz w:val="24"/>
          <w:szCs w:val="24"/>
        </w:rPr>
        <w:t>деятельностного</w:t>
      </w:r>
      <w:proofErr w:type="spellEnd"/>
      <w:r w:rsidRPr="00292C68">
        <w:rPr>
          <w:rFonts w:ascii="Times New Roman" w:hAnsi="Times New Roman" w:cs="Times New Roman"/>
          <w:b/>
          <w:sz w:val="24"/>
          <w:szCs w:val="24"/>
        </w:rPr>
        <w:t xml:space="preserve"> (поведенческого) компонента</w:t>
      </w:r>
      <w:r w:rsidRPr="00292C68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lastRenderedPageBreak/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292C68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292C68">
        <w:rPr>
          <w:rFonts w:ascii="Times New Roman" w:hAnsi="Times New Roman" w:cs="Times New Roman"/>
          <w:sz w:val="24"/>
          <w:szCs w:val="24"/>
        </w:rPr>
        <w:t xml:space="preserve"> видах деятельности;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• устойчивый познавательный интерес и становление </w:t>
      </w:r>
      <w:proofErr w:type="spellStart"/>
      <w:r w:rsidRPr="00292C68">
        <w:rPr>
          <w:rFonts w:ascii="Times New Roman" w:hAnsi="Times New Roman" w:cs="Times New Roman"/>
          <w:sz w:val="24"/>
          <w:szCs w:val="24"/>
        </w:rPr>
        <w:t>смыслообразующей</w:t>
      </w:r>
      <w:proofErr w:type="spellEnd"/>
      <w:r w:rsidRPr="00292C68">
        <w:rPr>
          <w:rFonts w:ascii="Times New Roman" w:hAnsi="Times New Roman" w:cs="Times New Roman"/>
          <w:sz w:val="24"/>
          <w:szCs w:val="24"/>
        </w:rPr>
        <w:t xml:space="preserve"> функции познавательного мотива;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готовность к выбору профильного образования.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Выпускник получит возможность для формирования: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выраженной устойчивой учебно-познавательной мотивации и интереса к учению;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готовности к самообразованию и самовоспитанию;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 xml:space="preserve">• адекватной позитивной самооценки и </w:t>
      </w:r>
      <w:proofErr w:type="gramStart"/>
      <w:r w:rsidRPr="00FD0974">
        <w:rPr>
          <w:rFonts w:ascii="Times New Roman" w:hAnsi="Times New Roman" w:cs="Times New Roman"/>
          <w:sz w:val="24"/>
          <w:szCs w:val="24"/>
        </w:rPr>
        <w:t>Я-концепции</w:t>
      </w:r>
      <w:proofErr w:type="gramEnd"/>
      <w:r w:rsidRPr="00FD0974">
        <w:rPr>
          <w:rFonts w:ascii="Times New Roman" w:hAnsi="Times New Roman" w:cs="Times New Roman"/>
          <w:sz w:val="24"/>
          <w:szCs w:val="24"/>
        </w:rPr>
        <w:t>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компетентности в реализации основ гражданской идентичности в поступках и деятельности;</w:t>
      </w:r>
    </w:p>
    <w:p w:rsidR="00292C68" w:rsidRPr="00FD0974" w:rsidRDefault="00292C68" w:rsidP="00292C68">
      <w:pPr>
        <w:tabs>
          <w:tab w:val="left" w:pos="36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292C68" w:rsidRPr="00FD0974" w:rsidRDefault="00292C68" w:rsidP="00292C68">
      <w:pPr>
        <w:tabs>
          <w:tab w:val="left" w:pos="36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</w:t>
      </w:r>
      <w:proofErr w:type="spellStart"/>
      <w:r w:rsidRPr="00FD0974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FD0974">
        <w:rPr>
          <w:rFonts w:ascii="Times New Roman" w:hAnsi="Times New Roman" w:cs="Times New Roman"/>
          <w:sz w:val="24"/>
          <w:szCs w:val="24"/>
        </w:rPr>
        <w:t xml:space="preserve"> как осознанного понимания и сопереживания чувствам других, </w:t>
      </w:r>
      <w:proofErr w:type="gramStart"/>
      <w:r w:rsidRPr="00FD0974">
        <w:rPr>
          <w:rFonts w:ascii="Times New Roman" w:hAnsi="Times New Roman" w:cs="Times New Roman"/>
          <w:sz w:val="24"/>
          <w:szCs w:val="24"/>
        </w:rPr>
        <w:t>выражающейся</w:t>
      </w:r>
      <w:proofErr w:type="gramEnd"/>
      <w:r w:rsidRPr="00FD0974">
        <w:rPr>
          <w:rFonts w:ascii="Times New Roman" w:hAnsi="Times New Roman" w:cs="Times New Roman"/>
          <w:sz w:val="24"/>
          <w:szCs w:val="24"/>
        </w:rPr>
        <w:t xml:space="preserve"> в поступках, направленных на помощь и обеспечение благополучия.</w:t>
      </w:r>
    </w:p>
    <w:p w:rsidR="00292C68" w:rsidRPr="00FD0974" w:rsidRDefault="00292C68" w:rsidP="00292C68">
      <w:pPr>
        <w:pStyle w:val="Abstract"/>
        <w:spacing w:line="240" w:lineRule="auto"/>
        <w:rPr>
          <w:b/>
          <w:sz w:val="24"/>
          <w:szCs w:val="24"/>
        </w:rPr>
      </w:pPr>
    </w:p>
    <w:p w:rsidR="00292C68" w:rsidRPr="00FD0974" w:rsidRDefault="00292C68" w:rsidP="00292C68">
      <w:pPr>
        <w:pStyle w:val="Abstract"/>
        <w:spacing w:line="240" w:lineRule="auto"/>
        <w:rPr>
          <w:b/>
          <w:bCs/>
          <w:sz w:val="24"/>
          <w:szCs w:val="24"/>
        </w:rPr>
      </w:pPr>
      <w:r w:rsidRPr="00FD0974">
        <w:rPr>
          <w:b/>
          <w:sz w:val="24"/>
          <w:szCs w:val="24"/>
        </w:rPr>
        <w:t>Ре</w:t>
      </w:r>
      <w:r w:rsidRPr="00FD0974">
        <w:rPr>
          <w:b/>
          <w:bCs/>
          <w:sz w:val="24"/>
          <w:szCs w:val="24"/>
        </w:rPr>
        <w:t>гулятивные универсальные учебные действия</w:t>
      </w:r>
    </w:p>
    <w:p w:rsidR="00292C68" w:rsidRPr="00292C68" w:rsidRDefault="00292C68" w:rsidP="00292C68">
      <w:pPr>
        <w:pStyle w:val="Abstract"/>
        <w:spacing w:line="240" w:lineRule="auto"/>
        <w:rPr>
          <w:bCs/>
          <w:sz w:val="24"/>
          <w:szCs w:val="24"/>
        </w:rPr>
      </w:pPr>
      <w:r w:rsidRPr="00292C68">
        <w:rPr>
          <w:bCs/>
          <w:sz w:val="24"/>
          <w:szCs w:val="24"/>
        </w:rPr>
        <w:t>Выпускник научится: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• целеполаганию, включая постановку новых целей, преобразование практической задачи </w:t>
      </w:r>
      <w:proofErr w:type="gramStart"/>
      <w:r w:rsidRPr="00292C6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92C68">
        <w:rPr>
          <w:rFonts w:ascii="Times New Roman" w:hAnsi="Times New Roman" w:cs="Times New Roman"/>
          <w:sz w:val="24"/>
          <w:szCs w:val="24"/>
        </w:rPr>
        <w:t xml:space="preserve"> познавательную;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планировать пути достижения целей;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• устанавливать целевые приоритеты; 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уметь самостоятельно контролировать своё время и управлять им;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принимать решения в проблемной ситуации на основе переговоров;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</w:t>
      </w:r>
      <w:r w:rsidRPr="00292C68">
        <w:rPr>
          <w:rFonts w:ascii="Times New Roman" w:hAnsi="Times New Roman" w:cs="Times New Roman"/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</w:t>
      </w:r>
      <w:r w:rsidRPr="00292C68">
        <w:rPr>
          <w:rFonts w:ascii="Times New Roman" w:hAnsi="Times New Roman" w:cs="Times New Roman"/>
          <w:sz w:val="24"/>
          <w:szCs w:val="24"/>
        </w:rPr>
        <w:t>; актуальный контроль на уровне произвольного внимания;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</w:t>
      </w:r>
      <w:r w:rsidRPr="00292C68">
        <w:rPr>
          <w:rFonts w:ascii="Times New Roman" w:hAnsi="Times New Roman" w:cs="Times New Roman"/>
          <w:iCs/>
          <w:sz w:val="24"/>
          <w:szCs w:val="24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292C68">
        <w:rPr>
          <w:rFonts w:ascii="Times New Roman" w:hAnsi="Times New Roman" w:cs="Times New Roman"/>
          <w:iCs/>
          <w:sz w:val="24"/>
          <w:szCs w:val="24"/>
        </w:rPr>
        <w:t>исполнение</w:t>
      </w:r>
      <w:proofErr w:type="gramEnd"/>
      <w:r w:rsidRPr="00292C68">
        <w:rPr>
          <w:rFonts w:ascii="Times New Roman" w:hAnsi="Times New Roman" w:cs="Times New Roman"/>
          <w:iCs/>
          <w:sz w:val="24"/>
          <w:szCs w:val="24"/>
        </w:rPr>
        <w:t xml:space="preserve"> как в конце действия, так и по ходу его реализации;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основам прогнозирования как предвидения будущих событий и развития процесса.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самостоятельно ставить новые учебные цели и задачи;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построению жизненных планов во временно2й перспективе;</w:t>
      </w:r>
    </w:p>
    <w:p w:rsidR="00292C68" w:rsidRPr="00FD0974" w:rsidRDefault="00292C68" w:rsidP="00292C68">
      <w:pPr>
        <w:pStyle w:val="a5"/>
        <w:spacing w:line="240" w:lineRule="auto"/>
        <w:ind w:firstLine="454"/>
        <w:jc w:val="both"/>
        <w:rPr>
          <w:sz w:val="24"/>
          <w:szCs w:val="24"/>
        </w:rPr>
      </w:pPr>
      <w:r w:rsidRPr="00FD0974">
        <w:rPr>
          <w:sz w:val="24"/>
          <w:szCs w:val="24"/>
        </w:rPr>
        <w:t xml:space="preserve">• при планировании достижения целей самостоятельно, полно и адекватно учитывать условия и средства их достижения; </w:t>
      </w:r>
    </w:p>
    <w:p w:rsidR="00292C68" w:rsidRPr="00FD0974" w:rsidRDefault="00292C68" w:rsidP="00292C68">
      <w:pPr>
        <w:pStyle w:val="a5"/>
        <w:spacing w:line="240" w:lineRule="auto"/>
        <w:ind w:firstLine="454"/>
        <w:jc w:val="both"/>
        <w:rPr>
          <w:sz w:val="24"/>
          <w:szCs w:val="24"/>
        </w:rPr>
      </w:pPr>
      <w:r w:rsidRPr="00FD0974">
        <w:rPr>
          <w:sz w:val="24"/>
          <w:szCs w:val="24"/>
        </w:rPr>
        <w:t>• выделять альтернативные способы достижения цели и выбирать наиболее эффективный способ;</w:t>
      </w:r>
    </w:p>
    <w:p w:rsidR="00292C68" w:rsidRPr="00FD0974" w:rsidRDefault="00292C68" w:rsidP="00292C68">
      <w:pPr>
        <w:pStyle w:val="a5"/>
        <w:spacing w:line="240" w:lineRule="auto"/>
        <w:ind w:firstLine="454"/>
        <w:jc w:val="both"/>
        <w:rPr>
          <w:sz w:val="24"/>
          <w:szCs w:val="24"/>
        </w:rPr>
      </w:pPr>
      <w:r w:rsidRPr="00FD0974">
        <w:rPr>
          <w:sz w:val="24"/>
          <w:szCs w:val="24"/>
        </w:rPr>
        <w:t xml:space="preserve">• основам </w:t>
      </w:r>
      <w:proofErr w:type="spellStart"/>
      <w:r w:rsidRPr="00FD0974">
        <w:rPr>
          <w:sz w:val="24"/>
          <w:szCs w:val="24"/>
        </w:rPr>
        <w:t>саморегуляции</w:t>
      </w:r>
      <w:proofErr w:type="spellEnd"/>
      <w:r w:rsidRPr="00FD0974">
        <w:rPr>
          <w:sz w:val="24"/>
          <w:szCs w:val="24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292C68" w:rsidRPr="00FD0974" w:rsidRDefault="00292C68" w:rsidP="00292C68">
      <w:pPr>
        <w:pStyle w:val="a5"/>
        <w:spacing w:line="240" w:lineRule="auto"/>
        <w:ind w:firstLine="454"/>
        <w:jc w:val="both"/>
        <w:rPr>
          <w:sz w:val="24"/>
          <w:szCs w:val="24"/>
        </w:rPr>
      </w:pPr>
      <w:r w:rsidRPr="00FD0974">
        <w:rPr>
          <w:sz w:val="24"/>
          <w:szCs w:val="24"/>
        </w:rPr>
        <w:t>• осуществлять познавательную рефлексию в отношении действий по решению учебных и познавательных задач;</w:t>
      </w:r>
    </w:p>
    <w:p w:rsidR="00292C68" w:rsidRPr="00FD0974" w:rsidRDefault="00292C68" w:rsidP="00292C68">
      <w:pPr>
        <w:pStyle w:val="a5"/>
        <w:spacing w:line="240" w:lineRule="auto"/>
        <w:ind w:firstLine="454"/>
        <w:jc w:val="both"/>
        <w:rPr>
          <w:sz w:val="24"/>
          <w:szCs w:val="24"/>
        </w:rPr>
      </w:pPr>
      <w:r w:rsidRPr="00FD0974">
        <w:rPr>
          <w:sz w:val="24"/>
          <w:szCs w:val="24"/>
        </w:rPr>
        <w:t>• адекватно оценивать объективную трудность как меру фактического или предполагаемого расхода ресурсов на решение задачи;</w:t>
      </w:r>
    </w:p>
    <w:p w:rsidR="00292C68" w:rsidRPr="00FD0974" w:rsidRDefault="00292C68" w:rsidP="00292C68">
      <w:pPr>
        <w:pStyle w:val="af3"/>
        <w:spacing w:line="240" w:lineRule="auto"/>
        <w:rPr>
          <w:sz w:val="24"/>
          <w:szCs w:val="24"/>
        </w:rPr>
      </w:pPr>
      <w:r w:rsidRPr="00FD0974">
        <w:rPr>
          <w:sz w:val="24"/>
          <w:szCs w:val="24"/>
        </w:rPr>
        <w:t>• 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292C68" w:rsidRPr="00FD0974" w:rsidRDefault="00292C68" w:rsidP="00292C68">
      <w:pPr>
        <w:pStyle w:val="a5"/>
        <w:spacing w:line="240" w:lineRule="auto"/>
        <w:ind w:firstLine="454"/>
        <w:jc w:val="both"/>
        <w:rPr>
          <w:sz w:val="24"/>
          <w:szCs w:val="24"/>
        </w:rPr>
      </w:pPr>
      <w:r w:rsidRPr="00FD0974">
        <w:rPr>
          <w:sz w:val="24"/>
          <w:szCs w:val="24"/>
        </w:rPr>
        <w:lastRenderedPageBreak/>
        <w:t xml:space="preserve">• основам </w:t>
      </w:r>
      <w:proofErr w:type="spellStart"/>
      <w:r w:rsidRPr="00FD0974">
        <w:rPr>
          <w:sz w:val="24"/>
          <w:szCs w:val="24"/>
        </w:rPr>
        <w:t>саморегуляции</w:t>
      </w:r>
      <w:proofErr w:type="spellEnd"/>
      <w:r w:rsidRPr="00FD0974">
        <w:rPr>
          <w:sz w:val="24"/>
          <w:szCs w:val="24"/>
        </w:rPr>
        <w:t xml:space="preserve"> эмоциональных состояний;</w:t>
      </w:r>
    </w:p>
    <w:p w:rsidR="00292C68" w:rsidRPr="00FD0974" w:rsidRDefault="00292C68" w:rsidP="00292C68">
      <w:pPr>
        <w:pStyle w:val="a5"/>
        <w:spacing w:line="240" w:lineRule="auto"/>
        <w:ind w:firstLine="454"/>
        <w:jc w:val="both"/>
        <w:rPr>
          <w:sz w:val="24"/>
          <w:szCs w:val="24"/>
        </w:rPr>
      </w:pPr>
      <w:r w:rsidRPr="00FD0974">
        <w:rPr>
          <w:sz w:val="24"/>
          <w:szCs w:val="24"/>
        </w:rPr>
        <w:t>• прилагать волевые усилия и преодолевать трудности и препятствия на пути достижения целей.</w:t>
      </w:r>
    </w:p>
    <w:p w:rsidR="00292C68" w:rsidRPr="00292C68" w:rsidRDefault="00292C68" w:rsidP="00292C68">
      <w:pPr>
        <w:pStyle w:val="a5"/>
        <w:spacing w:line="240" w:lineRule="auto"/>
        <w:ind w:firstLine="454"/>
        <w:jc w:val="both"/>
        <w:rPr>
          <w:b/>
          <w:bCs/>
          <w:sz w:val="24"/>
          <w:szCs w:val="24"/>
        </w:rPr>
      </w:pPr>
      <w:r w:rsidRPr="00292C68">
        <w:rPr>
          <w:b/>
          <w:sz w:val="24"/>
          <w:szCs w:val="24"/>
        </w:rPr>
        <w:t>К</w:t>
      </w:r>
      <w:r w:rsidRPr="00292C68">
        <w:rPr>
          <w:b/>
          <w:bCs/>
          <w:sz w:val="24"/>
          <w:szCs w:val="24"/>
        </w:rPr>
        <w:t>оммуникативные универсальные учебные действия</w:t>
      </w:r>
    </w:p>
    <w:p w:rsidR="00292C68" w:rsidRPr="00292C68" w:rsidRDefault="00292C68" w:rsidP="00292C68">
      <w:pPr>
        <w:pStyle w:val="a5"/>
        <w:spacing w:line="240" w:lineRule="auto"/>
        <w:ind w:firstLine="454"/>
        <w:jc w:val="both"/>
        <w:rPr>
          <w:bCs/>
          <w:sz w:val="24"/>
          <w:szCs w:val="24"/>
        </w:rPr>
      </w:pPr>
      <w:r w:rsidRPr="00292C68">
        <w:rPr>
          <w:bCs/>
          <w:sz w:val="24"/>
          <w:szCs w:val="24"/>
        </w:rPr>
        <w:t>Выпускник научится:</w:t>
      </w:r>
    </w:p>
    <w:p w:rsidR="00292C68" w:rsidRPr="00292C68" w:rsidRDefault="00292C68" w:rsidP="00292C68">
      <w:pPr>
        <w:pStyle w:val="a5"/>
        <w:spacing w:line="240" w:lineRule="auto"/>
        <w:ind w:firstLine="454"/>
        <w:jc w:val="both"/>
        <w:rPr>
          <w:bCs/>
          <w:sz w:val="24"/>
          <w:szCs w:val="24"/>
        </w:rPr>
      </w:pPr>
      <w:r w:rsidRPr="00292C68">
        <w:rPr>
          <w:sz w:val="24"/>
          <w:szCs w:val="24"/>
        </w:rPr>
        <w:t>• учитывать разные мнения и стремиться к координации различных позиций в сотрудничестве;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292C68" w:rsidRPr="00292C68" w:rsidRDefault="00292C68" w:rsidP="00292C68">
      <w:pPr>
        <w:shd w:val="clear" w:color="auto" w:fill="FFFFFF"/>
        <w:tabs>
          <w:tab w:val="left" w:pos="571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устанавливать и сравнивать разные точки зрения, прежде чем принимать решения и делать выбор;</w:t>
      </w:r>
    </w:p>
    <w:p w:rsidR="00292C68" w:rsidRPr="00292C68" w:rsidRDefault="00292C68" w:rsidP="00292C68">
      <w:pPr>
        <w:pStyle w:val="11"/>
        <w:ind w:firstLine="454"/>
        <w:rPr>
          <w:sz w:val="24"/>
          <w:szCs w:val="24"/>
        </w:rPr>
      </w:pPr>
      <w:r w:rsidRPr="00292C68">
        <w:rPr>
          <w:sz w:val="24"/>
          <w:szCs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задавать вопросы, необходимые для организации собственной деятельности и сотрудничества с партнёром;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осуществлять взаимный контроль и оказывать в сотрудничестве необходимую взаимопомощь;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адекватно использовать речь для планирования и регуляции своей деятельности;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осуществлять контроль, коррекцию, оценку действий партнёра, уметь убеждать;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</w:t>
      </w:r>
      <w:r w:rsidRPr="00292C68">
        <w:rPr>
          <w:rStyle w:val="af2"/>
          <w:rFonts w:ascii="Times New Roman" w:hAnsi="Times New Roman" w:cs="Times New Roman"/>
          <w:b w:val="0"/>
          <w:sz w:val="24"/>
          <w:szCs w:val="24"/>
        </w:rPr>
        <w:t>работать в группе</w:t>
      </w:r>
      <w:r w:rsidRPr="00292C68">
        <w:rPr>
          <w:rStyle w:val="af2"/>
          <w:rFonts w:ascii="Times New Roman" w:hAnsi="Times New Roman" w:cs="Times New Roman"/>
          <w:sz w:val="24"/>
          <w:szCs w:val="24"/>
        </w:rPr>
        <w:t xml:space="preserve"> —</w:t>
      </w:r>
      <w:r w:rsidRPr="00292C68">
        <w:rPr>
          <w:rFonts w:ascii="Times New Roman" w:hAnsi="Times New Roman" w:cs="Times New Roman"/>
          <w:sz w:val="24"/>
          <w:szCs w:val="24"/>
        </w:rP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основам коммуникативной рефлексии;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• отображать в речи (описание, объяснение) содержание совершаемых </w:t>
      </w:r>
      <w:proofErr w:type="gramStart"/>
      <w:r w:rsidRPr="00292C68">
        <w:rPr>
          <w:rFonts w:ascii="Times New Roman" w:hAnsi="Times New Roman" w:cs="Times New Roman"/>
          <w:sz w:val="24"/>
          <w:szCs w:val="24"/>
        </w:rPr>
        <w:t>действий</w:t>
      </w:r>
      <w:proofErr w:type="gramEnd"/>
      <w:r w:rsidRPr="00292C68">
        <w:rPr>
          <w:rFonts w:ascii="Times New Roman" w:hAnsi="Times New Roman" w:cs="Times New Roman"/>
          <w:sz w:val="24"/>
          <w:szCs w:val="24"/>
        </w:rPr>
        <w:t xml:space="preserve"> как в форме громкой социализированной речи, так и в форме внутренней речи.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974">
        <w:rPr>
          <w:rFonts w:ascii="Times New Roman" w:hAnsi="Times New Roman" w:cs="Times New Roman"/>
          <w:sz w:val="24"/>
          <w:szCs w:val="24"/>
        </w:rPr>
        <w:t>• учитывать и координировать отличные от собственной позиции других людей в сотрудничестве;</w:t>
      </w:r>
      <w:proofErr w:type="gramEnd"/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учитывать разные мнения и интересы и обосновывать собственную позицию;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понимать относительность мнений и подходов к решению проблемы;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брать на себя инициативу в организации совместного действия (деловое лидерство);</w:t>
      </w:r>
    </w:p>
    <w:p w:rsidR="00292C68" w:rsidRPr="00FD0974" w:rsidRDefault="00292C68" w:rsidP="00292C68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 xml:space="preserve">• оказывать поддержку и содействие тем, от кого зависит достижение цели в совместной деятельности; 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 xml:space="preserve"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</w:t>
      </w:r>
      <w:r w:rsidRPr="00FD0974">
        <w:rPr>
          <w:rFonts w:ascii="Times New Roman" w:hAnsi="Times New Roman" w:cs="Times New Roman"/>
          <w:sz w:val="24"/>
          <w:szCs w:val="24"/>
        </w:rPr>
        <w:lastRenderedPageBreak/>
        <w:t>диалогической формами речи в соответствии с грамматическими и синтаксическими нормами родного языка;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292C68" w:rsidRPr="00FD0974" w:rsidRDefault="00292C68" w:rsidP="00292C68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 xml:space="preserve">•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292C68" w:rsidRPr="00FD0974" w:rsidRDefault="00292C68" w:rsidP="00292C68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292C68" w:rsidRPr="00FD0974" w:rsidRDefault="00292C68" w:rsidP="00292C68">
      <w:pPr>
        <w:pStyle w:val="Abstract"/>
        <w:spacing w:line="240" w:lineRule="auto"/>
        <w:rPr>
          <w:b/>
          <w:sz w:val="24"/>
          <w:szCs w:val="24"/>
        </w:rPr>
      </w:pPr>
      <w:r w:rsidRPr="00FD0974">
        <w:rPr>
          <w:b/>
          <w:sz w:val="24"/>
          <w:szCs w:val="24"/>
        </w:rPr>
        <w:t>Познавательные универсальные учебные действия</w:t>
      </w:r>
    </w:p>
    <w:p w:rsidR="00292C68" w:rsidRPr="00292C68" w:rsidRDefault="00292C68" w:rsidP="00292C68">
      <w:pPr>
        <w:pStyle w:val="Abstract"/>
        <w:spacing w:line="240" w:lineRule="auto"/>
        <w:rPr>
          <w:sz w:val="24"/>
          <w:szCs w:val="24"/>
        </w:rPr>
      </w:pPr>
      <w:r w:rsidRPr="00292C68">
        <w:rPr>
          <w:sz w:val="24"/>
          <w:szCs w:val="24"/>
        </w:rPr>
        <w:t>Выпускник научится: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основам реализации проектно-исследовательской деятельности;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проводить наблюдение и эксперимент под руководством учителя;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осуществлять расширенный поиск информации с использованием ресурсов библиотек и Интернета;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создавать и преобразовывать модели и схемы для решения задач;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осуществлять выбор наиболее эффективных способов решения задач в зависимости от конкретных условий;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давать определение понятиям;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устанавливать причинно-следственные связи;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осуществлять логическую операцию установления родовидовых отношений, ограничение понятия;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• осуществлять сравнение, </w:t>
      </w:r>
      <w:proofErr w:type="spellStart"/>
      <w:r w:rsidRPr="00292C68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292C68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строить классификацию на основе дихотомического деления (на основе отрицания);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• строить </w:t>
      </w:r>
      <w:proofErr w:type="gramStart"/>
      <w:r w:rsidRPr="00292C68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292C68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объяснять явления, процессы, связи и отношения, выявляемые в ходе исследования;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основам ознакомительного, изучающего, усваивающего и поискового чтения;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 xml:space="preserve">• структурировать </w:t>
      </w:r>
      <w:proofErr w:type="spellStart"/>
      <w:r w:rsidRPr="00292C68">
        <w:rPr>
          <w:rFonts w:ascii="Times New Roman" w:hAnsi="Times New Roman" w:cs="Times New Roman"/>
          <w:sz w:val="24"/>
          <w:szCs w:val="24"/>
        </w:rPr>
        <w:t>тексты</w:t>
      </w:r>
      <w:proofErr w:type="gramStart"/>
      <w:r w:rsidRPr="00292C68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292C68">
        <w:rPr>
          <w:rFonts w:ascii="Times New Roman" w:hAnsi="Times New Roman" w:cs="Times New Roman"/>
          <w:sz w:val="24"/>
          <w:szCs w:val="24"/>
        </w:rPr>
        <w:t>ключаяумение</w:t>
      </w:r>
      <w:proofErr w:type="spellEnd"/>
      <w:r w:rsidRPr="00292C68">
        <w:rPr>
          <w:rFonts w:ascii="Times New Roman" w:hAnsi="Times New Roman" w:cs="Times New Roman"/>
          <w:sz w:val="24"/>
          <w:szCs w:val="24"/>
        </w:rPr>
        <w:t xml:space="preserve"> выделять главное и второстепенное, главную идею текста, выстраивать последовательность описываемых событий;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C68">
        <w:rPr>
          <w:rFonts w:ascii="Times New Roman" w:hAnsi="Times New Roman" w:cs="Times New Roman"/>
          <w:sz w:val="24"/>
          <w:szCs w:val="24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основам рефлексивного чтения;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ставить проблему, аргументировать её актуальность;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самостоятельно проводить исследование на основе применения методов наблюдения и эксперимента;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выдвигать гипотезы о связях и закономерностях событий, процессов, объектов;</w:t>
      </w:r>
    </w:p>
    <w:p w:rsidR="00292C68" w:rsidRPr="00FD0974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организовывать исследование с целью проверки гипотез;</w:t>
      </w:r>
    </w:p>
    <w:p w:rsidR="00292C68" w:rsidRPr="00292C68" w:rsidRDefault="00292C68" w:rsidP="00292C68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974">
        <w:rPr>
          <w:rFonts w:ascii="Times New Roman" w:hAnsi="Times New Roman" w:cs="Times New Roman"/>
          <w:sz w:val="24"/>
          <w:szCs w:val="24"/>
        </w:rPr>
        <w:t>• делать умозаключения (</w:t>
      </w:r>
      <w:proofErr w:type="gramStart"/>
      <w:r w:rsidRPr="00FD0974">
        <w:rPr>
          <w:rFonts w:ascii="Times New Roman" w:hAnsi="Times New Roman" w:cs="Times New Roman"/>
          <w:sz w:val="24"/>
          <w:szCs w:val="24"/>
        </w:rPr>
        <w:t>индуктивное</w:t>
      </w:r>
      <w:proofErr w:type="gramEnd"/>
      <w:r w:rsidRPr="00FD0974">
        <w:rPr>
          <w:rFonts w:ascii="Times New Roman" w:hAnsi="Times New Roman" w:cs="Times New Roman"/>
          <w:sz w:val="24"/>
          <w:szCs w:val="24"/>
        </w:rPr>
        <w:t xml:space="preserve"> и по аналогии) и выводы на основе аргументации</w:t>
      </w:r>
      <w:r w:rsidRPr="00292C68">
        <w:rPr>
          <w:rFonts w:ascii="Times New Roman" w:hAnsi="Times New Roman" w:cs="Times New Roman"/>
          <w:i/>
          <w:sz w:val="24"/>
          <w:szCs w:val="24"/>
        </w:rPr>
        <w:t>.</w:t>
      </w:r>
    </w:p>
    <w:p w:rsidR="00292C68" w:rsidRPr="00292C68" w:rsidRDefault="00292C68" w:rsidP="00292C68">
      <w:pPr>
        <w:pStyle w:val="af5"/>
        <w:spacing w:line="240" w:lineRule="auto"/>
        <w:ind w:firstLine="0"/>
        <w:jc w:val="center"/>
        <w:outlineLvl w:val="0"/>
        <w:rPr>
          <w:b/>
          <w:sz w:val="24"/>
        </w:rPr>
      </w:pPr>
    </w:p>
    <w:p w:rsidR="00292C68" w:rsidRPr="00292C68" w:rsidRDefault="00292C68" w:rsidP="00292C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C68">
        <w:rPr>
          <w:rFonts w:ascii="Times New Roman" w:hAnsi="Times New Roman" w:cs="Times New Roman"/>
          <w:b/>
          <w:sz w:val="24"/>
          <w:szCs w:val="24"/>
        </w:rPr>
        <w:t>Планируемые  предметные результаты изучения учебного курса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 научится: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устанавливать принадлежность химической реакции к определённому типу по одному из классификационных признаков: 1) по выделению или поглощению теплоты (реакции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экзотермические и эндотермические); 2) по изменению степеней окисления химических элементов (реакции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-восстановительные); 3) по обратимости процесса (реакции обратимые и необратимые);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факторы, влияющие на скорость химических реакций;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факторы, влияющие на смещение химического равновесия;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составлять уравнения электролитической диссоциации кислот, щелочей, солей; полные и сокращённые ионные уравнения реакций обмена; уравнения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-восстановительных реакций;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выявлять в процессе эксперимента признаки, свидетельствующие о протекании химической реакции;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характер среды водных растворов кислот и щелочей по изменению окраски индикаторов;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качественные реакции, подтверждающие наличие в водных растворах веществ отдельных катионов и анионов.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неорганических соединений по зарядам ионов, указанным в таблице растворимости кислот, оснований и солей;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закономерности изменения физических и химических 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остых веществ (металлов и неметаллов) и их высших оксидов, образованных элементами второго и третьего периодов;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определять вещество-окислитель и вещество-восстановитель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-восстановительных реакциях;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составлять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-восстановительный баланс (для изученных реакций) по предложенным схемам реакций;</w:t>
      </w:r>
    </w:p>
    <w:p w:rsidR="002A5AFC" w:rsidRDefault="002A5AFC" w:rsidP="002A5A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 по получению и собиранию газообразных веществ: аммиака; составлять уравнения соответствующих реакций.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молекулярные и полные ионные уравнения по сокращённым ионным уравнениям;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изменение скорости химической реакции;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смещение химического равновесия.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особые свойства концентрированных серной и азотной кислот;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2A5AFC" w:rsidRDefault="002A5AFC" w:rsidP="002A5AFC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физические и химические процессы, являющиеся частью круговорота веще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в 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ироде;</w:t>
      </w:r>
    </w:p>
    <w:p w:rsidR="002A5AFC" w:rsidRDefault="002A5AFC" w:rsidP="002A5A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292C68" w:rsidRPr="00292C68" w:rsidRDefault="00292C68" w:rsidP="00292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60FA" w:rsidRDefault="00F660FA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0FA" w:rsidRDefault="00F660FA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0FA" w:rsidRDefault="00F660FA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0FA" w:rsidRDefault="00F660FA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0FA" w:rsidRDefault="00F660FA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0FA" w:rsidRDefault="00F660FA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0FA" w:rsidRDefault="00F660FA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0FA" w:rsidRDefault="00F660FA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1176" w:rsidRPr="009A4697" w:rsidRDefault="007C1176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4697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7C1176" w:rsidRPr="009A4697" w:rsidRDefault="009A4697" w:rsidP="00981A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4697">
        <w:rPr>
          <w:rFonts w:ascii="Times New Roman" w:eastAsia="Calibri" w:hAnsi="Times New Roman" w:cs="Times New Roman"/>
          <w:b/>
          <w:sz w:val="24"/>
          <w:szCs w:val="24"/>
          <w:lang w:val="tt-RU"/>
        </w:rPr>
        <w:t>8</w:t>
      </w:r>
      <w:r w:rsidR="007C1176" w:rsidRPr="009A4697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7C1176" w:rsidRPr="009A4697" w:rsidRDefault="007C1176" w:rsidP="007C1176">
      <w:pPr>
        <w:spacing w:after="0" w:line="240" w:lineRule="auto"/>
        <w:jc w:val="center"/>
      </w:pPr>
    </w:p>
    <w:tbl>
      <w:tblPr>
        <w:tblStyle w:val="10"/>
        <w:tblW w:w="9639" w:type="dxa"/>
        <w:tblInd w:w="108" w:type="dxa"/>
        <w:tblLook w:val="04A0" w:firstRow="1" w:lastRow="0" w:firstColumn="1" w:lastColumn="0" w:noHBand="0" w:noVBand="1"/>
      </w:tblPr>
      <w:tblGrid>
        <w:gridCol w:w="1882"/>
        <w:gridCol w:w="6197"/>
        <w:gridCol w:w="1560"/>
      </w:tblGrid>
      <w:tr w:rsidR="009A4697" w:rsidRPr="009A4697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9A4697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6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9A4697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9A4697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6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9A4697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9A4697" w:rsidRDefault="007C1176" w:rsidP="007C11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9A4697" w:rsidRPr="00D9668B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9A4697" w:rsidRDefault="009A4697" w:rsidP="009A46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Основные понятия химии ( уровен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A469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атомно-молекулярных представлений).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9A4697" w:rsidRPr="00F04694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4694">
              <w:rPr>
                <w:rFonts w:ascii="Times New Roman" w:hAnsi="Times New Roman" w:cs="Times New Roman"/>
                <w:b/>
                <w:bCs/>
              </w:rPr>
              <w:t>Первоначальные химические понятия</w:t>
            </w:r>
          </w:p>
          <w:p w:rsidR="007C1176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04694">
              <w:rPr>
                <w:rFonts w:ascii="Times New Roman" w:hAnsi="Times New Roman" w:cs="Times New Roman"/>
              </w:rPr>
              <w:t xml:space="preserve">Предмет химии. </w:t>
            </w:r>
            <w:r w:rsidRPr="00F04694">
              <w:rPr>
                <w:rFonts w:ascii="Times New Roman" w:hAnsi="Times New Roman" w:cs="Times New Roman"/>
                <w:i/>
              </w:rPr>
              <w:t xml:space="preserve">Тела и вещества. Основные методы познания: наблюдение, измерение, </w:t>
            </w:r>
            <w:proofErr w:type="spellStart"/>
            <w:r w:rsidRPr="00F04694">
              <w:rPr>
                <w:rFonts w:ascii="Times New Roman" w:hAnsi="Times New Roman" w:cs="Times New Roman"/>
                <w:i/>
              </w:rPr>
              <w:t>эксперимент</w:t>
            </w:r>
            <w:proofErr w:type="gramStart"/>
            <w:r w:rsidRPr="00F04694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>сточники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химической информации: химическая литература, Интернет. </w:t>
            </w:r>
            <w:r w:rsidRPr="00F04694">
              <w:rPr>
                <w:rFonts w:ascii="Times New Roman" w:hAnsi="Times New Roman" w:cs="Times New Roman"/>
              </w:rPr>
              <w:t xml:space="preserve">Физические и химические явления. </w:t>
            </w:r>
            <w:r w:rsidR="0080256E" w:rsidRPr="0080256E">
              <w:rPr>
                <w:rFonts w:ascii="Times New Roman" w:hAnsi="Times New Roman"/>
                <w:sz w:val="24"/>
                <w:szCs w:val="24"/>
              </w:rPr>
              <w:t>Условия и признаки протекания химических реакций.</w:t>
            </w:r>
            <w:r w:rsidR="0080256E" w:rsidRPr="008965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4694">
              <w:rPr>
                <w:rFonts w:ascii="Times New Roman" w:hAnsi="Times New Roman" w:cs="Times New Roman"/>
              </w:rPr>
              <w:t>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</w:t>
            </w:r>
            <w:r>
              <w:rPr>
                <w:rFonts w:ascii="Times New Roman" w:hAnsi="Times New Roman" w:cs="Times New Roman"/>
              </w:rPr>
              <w:t xml:space="preserve"> Составление формул бинарных соединений по валентности атомов химических элементов и определение валентности атомов химических элементов по формулам бинарных соединений. </w:t>
            </w:r>
            <w:r w:rsidRPr="00F04694">
              <w:rPr>
                <w:rFonts w:ascii="Times New Roman" w:hAnsi="Times New Roman" w:cs="Times New Roman"/>
                <w:i/>
              </w:rPr>
              <w:t>Закон постоянства состава вещества.</w:t>
            </w:r>
            <w:r w:rsidRPr="00F04694">
              <w:rPr>
                <w:rFonts w:ascii="Times New Roman" w:hAnsi="Times New Roman" w:cs="Times New Roman"/>
              </w:rPr>
              <w:t xml:space="preserve"> Химические формулы. Индексы. Относительная атомна</w:t>
            </w:r>
            <w:r>
              <w:rPr>
                <w:rFonts w:ascii="Times New Roman" w:hAnsi="Times New Roman" w:cs="Times New Roman"/>
              </w:rPr>
              <w:t>я и молекулярная массы. Массовое число.</w:t>
            </w:r>
            <w:r w:rsidRPr="00F04694">
              <w:rPr>
                <w:rFonts w:ascii="Times New Roman" w:hAnsi="Times New Roman" w:cs="Times New Roman"/>
              </w:rPr>
              <w:t xml:space="preserve"> Массовая доля химического элемента в соединении. Закон сохранения массы веществ. Химические уравнения. Коэффициенты</w:t>
            </w:r>
            <w:r>
              <w:rPr>
                <w:rFonts w:ascii="Times New Roman" w:hAnsi="Times New Roman" w:cs="Times New Roman"/>
              </w:rPr>
              <w:t xml:space="preserve"> в уравнениях химических реакций как отношения количества веществ, вступающих и образующихся в результате химической реакции</w:t>
            </w:r>
            <w:r w:rsidRPr="00F0469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Классификация химических уравнений: реакции соединения, разложения, замещения, обмена. </w:t>
            </w:r>
            <w:r w:rsidRPr="00F04694">
              <w:rPr>
                <w:rFonts w:ascii="Times New Roman" w:hAnsi="Times New Roman" w:cs="Times New Roman"/>
              </w:rPr>
              <w:t>Условия и признаки протекания химических реакций.</w:t>
            </w:r>
            <w:r>
              <w:rPr>
                <w:rFonts w:ascii="Times New Roman" w:hAnsi="Times New Roman" w:cs="Times New Roman"/>
              </w:rPr>
              <w:t xml:space="preserve"> Количество вещества. </w:t>
            </w:r>
            <w:r w:rsidRPr="00F04694">
              <w:rPr>
                <w:rFonts w:ascii="Times New Roman" w:hAnsi="Times New Roman" w:cs="Times New Roman"/>
              </w:rPr>
              <w:t>Моль – единица количества вещества. Молярная масса.</w:t>
            </w:r>
            <w:r>
              <w:rPr>
                <w:rFonts w:ascii="Times New Roman" w:hAnsi="Times New Roman" w:cs="Times New Roman"/>
              </w:rPr>
              <w:t xml:space="preserve"> Простейшие расчеты по уравнениям химических реакций.</w:t>
            </w:r>
          </w:p>
          <w:p w:rsidR="00F24941" w:rsidRPr="008C13FD" w:rsidRDefault="00F24941" w:rsidP="00F24941">
            <w:pPr>
              <w:spacing w:after="0" w:line="240" w:lineRule="auto"/>
              <w:ind w:left="183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Демонстрации.</w:t>
            </w: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      </w:r>
          </w:p>
          <w:p w:rsidR="00F24941" w:rsidRPr="008C13FD" w:rsidRDefault="00F24941" w:rsidP="00F24941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опыты.</w:t>
            </w: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      </w:r>
            <w:proofErr w:type="gramStart"/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характерных</w:t>
            </w:r>
            <w:proofErr w:type="gramEnd"/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реакции. </w:t>
            </w:r>
          </w:p>
          <w:p w:rsidR="00F24941" w:rsidRPr="008C13FD" w:rsidRDefault="00F24941" w:rsidP="00F249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  <w:p w:rsidR="00D45136" w:rsidRPr="00D45136" w:rsidRDefault="00D45136" w:rsidP="00D45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136">
              <w:rPr>
                <w:rFonts w:ascii="Times New Roman" w:hAnsi="Times New Roman"/>
                <w:sz w:val="24"/>
                <w:szCs w:val="24"/>
              </w:rPr>
              <w:t>Лабораторное оборудование и приемы обращения с ним. Правила безопасной работы в химической лаборатории.</w:t>
            </w:r>
          </w:p>
          <w:p w:rsidR="00F24941" w:rsidRPr="008C13FD" w:rsidRDefault="00F24941" w:rsidP="00F249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загрязнённой поваренной соли.</w:t>
            </w:r>
          </w:p>
          <w:p w:rsidR="00F24941" w:rsidRPr="008C13FD" w:rsidRDefault="00F24941" w:rsidP="00F249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Расчетные задачи:</w:t>
            </w:r>
          </w:p>
          <w:p w:rsidR="00F24941" w:rsidRPr="008C13FD" w:rsidRDefault="00F24941" w:rsidP="00F249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F24941" w:rsidRPr="008C13FD" w:rsidRDefault="00F24941" w:rsidP="00F249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F24941" w:rsidRPr="008C13FD" w:rsidRDefault="00F24941" w:rsidP="00F249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отношения газов при химических реакциях.</w:t>
            </w:r>
          </w:p>
          <w:p w:rsidR="00F24941" w:rsidRPr="00E45783" w:rsidRDefault="00F24941" w:rsidP="00F249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9A4697" w:rsidRPr="00F04694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4694">
              <w:rPr>
                <w:rFonts w:ascii="Times New Roman" w:hAnsi="Times New Roman" w:cs="Times New Roman"/>
                <w:b/>
                <w:bCs/>
              </w:rPr>
              <w:t>Кислород. Водород</w:t>
            </w:r>
          </w:p>
          <w:p w:rsidR="009A4697" w:rsidRDefault="009A4697" w:rsidP="00DF460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04694">
              <w:rPr>
                <w:rFonts w:ascii="Times New Roman" w:hAnsi="Times New Roman" w:cs="Times New Roman"/>
              </w:rPr>
              <w:t xml:space="preserve">Кислород – химический элемент и простое вещество. </w:t>
            </w:r>
            <w:r w:rsidRPr="00F04694">
              <w:rPr>
                <w:rFonts w:ascii="Times New Roman" w:hAnsi="Times New Roman" w:cs="Times New Roman"/>
                <w:i/>
              </w:rPr>
              <w:t>Озон. Состав воздуха.</w:t>
            </w:r>
            <w:r w:rsidRPr="00F04694">
              <w:rPr>
                <w:rFonts w:ascii="Times New Roman" w:hAnsi="Times New Roman" w:cs="Times New Roman"/>
              </w:rPr>
              <w:t xml:space="preserve"> Физические и химические свойства кислорода.</w:t>
            </w:r>
            <w:r>
              <w:rPr>
                <w:rFonts w:ascii="Times New Roman" w:hAnsi="Times New Roman" w:cs="Times New Roman"/>
              </w:rPr>
              <w:t xml:space="preserve"> Горение.</w:t>
            </w:r>
            <w:r w:rsidRPr="00F04694">
              <w:rPr>
                <w:rFonts w:ascii="Times New Roman" w:hAnsi="Times New Roman" w:cs="Times New Roman"/>
              </w:rPr>
              <w:t xml:space="preserve"> Получение и применение кислорода. </w:t>
            </w:r>
            <w:r w:rsidRPr="00F04694">
              <w:rPr>
                <w:rFonts w:ascii="Times New Roman" w:hAnsi="Times New Roman" w:cs="Times New Roman"/>
                <w:i/>
              </w:rPr>
              <w:t>Тепловой эффект химических реакций. Понятие об экз</w:t>
            </w:r>
            <w:proofErr w:type="gramStart"/>
            <w:r w:rsidRPr="00F04694">
              <w:rPr>
                <w:rFonts w:ascii="Times New Roman" w:hAnsi="Times New Roman" w:cs="Times New Roman"/>
                <w:i/>
              </w:rPr>
              <w:t>о-</w:t>
            </w:r>
            <w:proofErr w:type="gramEnd"/>
            <w:r w:rsidRPr="00F04694">
              <w:rPr>
                <w:rFonts w:ascii="Times New Roman" w:hAnsi="Times New Roman" w:cs="Times New Roman"/>
                <w:i/>
              </w:rPr>
              <w:t xml:space="preserve"> и эндотермических реакциях</w:t>
            </w:r>
            <w:r w:rsidRPr="00F04694">
              <w:rPr>
                <w:rFonts w:ascii="Times New Roman" w:hAnsi="Times New Roman" w:cs="Times New Roman"/>
              </w:rPr>
      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      </w:r>
            <w:r w:rsidRPr="00F04694">
              <w:rPr>
                <w:rFonts w:ascii="Times New Roman" w:hAnsi="Times New Roman" w:cs="Times New Roman"/>
                <w:i/>
              </w:rPr>
              <w:t>Получение водорода в промышленности</w:t>
            </w:r>
            <w:r w:rsidRPr="00F04694">
              <w:rPr>
                <w:rFonts w:ascii="Times New Roman" w:hAnsi="Times New Roman" w:cs="Times New Roman"/>
              </w:rPr>
              <w:t xml:space="preserve">. </w:t>
            </w:r>
            <w:r w:rsidRPr="00F04694">
              <w:rPr>
                <w:rFonts w:ascii="Times New Roman" w:hAnsi="Times New Roman" w:cs="Times New Roman"/>
                <w:i/>
              </w:rPr>
              <w:t>Применение водорода</w:t>
            </w:r>
            <w:r w:rsidRPr="00F04694">
              <w:rPr>
                <w:rFonts w:ascii="Times New Roman" w:hAnsi="Times New Roman" w:cs="Times New Roman"/>
              </w:rPr>
      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      </w:r>
          </w:p>
          <w:p w:rsidR="00DF4609" w:rsidRPr="008C13FD" w:rsidRDefault="00DF4609" w:rsidP="00DF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Демонстрации</w:t>
            </w:r>
            <w:proofErr w:type="gramStart"/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DF4609" w:rsidRPr="008C13FD" w:rsidRDefault="00DF4609" w:rsidP="00DF460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и собирание кислорода методом вытеснения воздуха и воды. Определение состава воздуха. </w:t>
            </w:r>
            <w:r w:rsidRPr="008C13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Коллекция нефти, каменного угля и продуктов их переработки.</w:t>
            </w:r>
          </w:p>
          <w:p w:rsidR="00DF4609" w:rsidRPr="008C13FD" w:rsidRDefault="00DF4609" w:rsidP="00DF460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      </w:r>
          </w:p>
          <w:p w:rsidR="00DF4609" w:rsidRPr="008C13FD" w:rsidRDefault="00DF4609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опыты.</w:t>
            </w:r>
          </w:p>
          <w:p w:rsidR="00DF4609" w:rsidRPr="008C13FD" w:rsidRDefault="00DF4609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образцами оксидов.</w:t>
            </w:r>
          </w:p>
          <w:p w:rsidR="00DF4609" w:rsidRPr="008C13FD" w:rsidRDefault="00DF4609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водорода с оксидом меди (</w:t>
            </w: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F4609" w:rsidRPr="008C13FD" w:rsidRDefault="00DF4609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  <w:p w:rsidR="00DF4609" w:rsidRPr="008C13FD" w:rsidRDefault="00D4321C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C5">
              <w:rPr>
                <w:rFonts w:ascii="Times New Roman" w:hAnsi="Times New Roman"/>
                <w:sz w:val="24"/>
                <w:szCs w:val="24"/>
              </w:rPr>
              <w:t>Получение кислорода и изучение его свойств.</w:t>
            </w:r>
          </w:p>
          <w:p w:rsidR="00DF4609" w:rsidRPr="008C13FD" w:rsidRDefault="00DF4609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водорода и изучение его свойств.</w:t>
            </w:r>
          </w:p>
          <w:p w:rsidR="00DF4609" w:rsidRPr="008C13FD" w:rsidRDefault="00DF4609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Расчетные задачи:</w:t>
            </w:r>
          </w:p>
          <w:p w:rsidR="00DF4609" w:rsidRPr="008C13FD" w:rsidRDefault="00DF4609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DF4609" w:rsidRPr="008C13FD" w:rsidRDefault="00DF4609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DF4609" w:rsidRPr="008C13FD" w:rsidRDefault="00DF4609" w:rsidP="00DF46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отношения газов при химических реакциях.</w:t>
            </w:r>
          </w:p>
          <w:p w:rsidR="00DF4609" w:rsidRPr="008C13FD" w:rsidRDefault="00DF4609" w:rsidP="00DF4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F660FA" w:rsidRDefault="00F660FA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A4697" w:rsidRPr="00F04694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4694">
              <w:rPr>
                <w:rFonts w:ascii="Times New Roman" w:hAnsi="Times New Roman" w:cs="Times New Roman"/>
                <w:b/>
                <w:bCs/>
              </w:rPr>
              <w:t>Вода. Растворы</w:t>
            </w:r>
          </w:p>
          <w:p w:rsidR="009A4697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04694">
              <w:rPr>
                <w:rFonts w:ascii="Times New Roman" w:hAnsi="Times New Roman" w:cs="Times New Roman"/>
                <w:i/>
              </w:rPr>
              <w:t xml:space="preserve">Вода в природе. Круговорот воды в природе. Физические и химические свойства </w:t>
            </w:r>
            <w:proofErr w:type="spellStart"/>
            <w:r w:rsidRPr="00F04694">
              <w:rPr>
                <w:rFonts w:ascii="Times New Roman" w:hAnsi="Times New Roman" w:cs="Times New Roman"/>
                <w:i/>
              </w:rPr>
              <w:t>воды</w:t>
            </w:r>
            <w:proofErr w:type="gramStart"/>
            <w:r w:rsidRPr="00F04694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чистка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воды. Аэрация воды. </w:t>
            </w:r>
            <w:r w:rsidRPr="00F04694">
              <w:rPr>
                <w:rFonts w:ascii="Times New Roman" w:hAnsi="Times New Roman" w:cs="Times New Roman"/>
              </w:rPr>
              <w:t xml:space="preserve">Растворы. </w:t>
            </w:r>
            <w:r w:rsidRPr="00F04694">
              <w:rPr>
                <w:rFonts w:ascii="Times New Roman" w:hAnsi="Times New Roman" w:cs="Times New Roman"/>
                <w:i/>
              </w:rPr>
              <w:t>Растворимость веществ в воде.</w:t>
            </w:r>
            <w:r w:rsidRPr="00F04694">
              <w:rPr>
                <w:rFonts w:ascii="Times New Roman" w:hAnsi="Times New Roman" w:cs="Times New Roman"/>
              </w:rPr>
              <w:t xml:space="preserve"> Концентрация растворов. Массовая доля растворенного вещества в растворе.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Демонстрации.</w:t>
            </w:r>
          </w:p>
          <w:p w:rsidR="00D837E3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воды. Синтез воды.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опыты.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водорода с оксидом меди (</w:t>
            </w: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  <w:p w:rsidR="00D837E3" w:rsidRPr="008C13FD" w:rsidRDefault="00EA70C8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растворов </w:t>
            </w:r>
            <w:r w:rsidR="00D837E3"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определённой массовой долей растворённого вещества.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«Основные классы неорганических соединений».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Расчетные задачи: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D837E3" w:rsidRPr="008C13FD" w:rsidRDefault="00D837E3" w:rsidP="00D83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отношения газов при химических реакциях.</w:t>
            </w:r>
          </w:p>
          <w:p w:rsidR="00D837E3" w:rsidRPr="008C13FD" w:rsidRDefault="00D837E3" w:rsidP="00D837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9A4697" w:rsidRPr="00F04694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4694">
              <w:rPr>
                <w:rFonts w:ascii="Times New Roman" w:hAnsi="Times New Roman" w:cs="Times New Roman"/>
                <w:b/>
                <w:bCs/>
              </w:rPr>
              <w:t>Основные классы неорганических соединений</w:t>
            </w:r>
          </w:p>
          <w:p w:rsidR="009A4697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</w:rPr>
            </w:pPr>
            <w:r w:rsidRPr="00F04694">
              <w:rPr>
                <w:rFonts w:ascii="Times New Roman" w:hAnsi="Times New Roman" w:cs="Times New Roman"/>
              </w:rPr>
              <w:t>Оксиды. Классификация. Номенклатура.</w:t>
            </w:r>
            <w:r>
              <w:rPr>
                <w:rFonts w:ascii="Times New Roman" w:hAnsi="Times New Roman" w:cs="Times New Roman"/>
              </w:rPr>
              <w:t xml:space="preserve"> Оксиды металлов и неметаллов. </w:t>
            </w:r>
            <w:r w:rsidRPr="00F04694">
              <w:rPr>
                <w:rFonts w:ascii="Times New Roman" w:hAnsi="Times New Roman" w:cs="Times New Roman"/>
                <w:i/>
              </w:rPr>
              <w:t>Физические свойства оксидов.</w:t>
            </w:r>
            <w:r w:rsidRPr="00F04694">
              <w:rPr>
                <w:rFonts w:ascii="Times New Roman" w:hAnsi="Times New Roman" w:cs="Times New Roman"/>
              </w:rPr>
              <w:t xml:space="preserve"> Химические свойства оксидов.</w:t>
            </w:r>
            <w:r>
              <w:rPr>
                <w:rFonts w:ascii="Times New Roman" w:hAnsi="Times New Roman" w:cs="Times New Roman"/>
              </w:rPr>
              <w:t xml:space="preserve"> Взаимодействие воды с оксидами металлов и </w:t>
            </w:r>
            <w:proofErr w:type="spellStart"/>
            <w:r>
              <w:rPr>
                <w:rFonts w:ascii="Times New Roman" w:hAnsi="Times New Roman" w:cs="Times New Roman"/>
              </w:rPr>
              <w:t>неметаллов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F04694">
              <w:rPr>
                <w:rFonts w:ascii="Times New Roman" w:hAnsi="Times New Roman" w:cs="Times New Roman"/>
                <w:i/>
              </w:rPr>
              <w:t>П</w:t>
            </w:r>
            <w:proofErr w:type="gramEnd"/>
            <w:r w:rsidRPr="00F04694">
              <w:rPr>
                <w:rFonts w:ascii="Times New Roman" w:hAnsi="Times New Roman" w:cs="Times New Roman"/>
                <w:i/>
              </w:rPr>
              <w:t>олучение</w:t>
            </w:r>
            <w:proofErr w:type="spellEnd"/>
            <w:r w:rsidRPr="00F04694">
              <w:rPr>
                <w:rFonts w:ascii="Times New Roman" w:hAnsi="Times New Roman" w:cs="Times New Roman"/>
                <w:i/>
              </w:rPr>
              <w:t xml:space="preserve"> и применение оксидов.</w:t>
            </w:r>
          </w:p>
          <w:p w:rsidR="009A4697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04694">
              <w:rPr>
                <w:rFonts w:ascii="Times New Roman" w:hAnsi="Times New Roman" w:cs="Times New Roman"/>
              </w:rPr>
              <w:t xml:space="preserve"> Основания. Классификация. Номенклатура. </w:t>
            </w:r>
            <w:r w:rsidRPr="00F04694">
              <w:rPr>
                <w:rFonts w:ascii="Times New Roman" w:hAnsi="Times New Roman" w:cs="Times New Roman"/>
                <w:i/>
              </w:rPr>
              <w:lastRenderedPageBreak/>
              <w:t>Физические свойства оснований. Получение оснований.</w:t>
            </w:r>
            <w:r>
              <w:rPr>
                <w:rFonts w:ascii="Times New Roman" w:hAnsi="Times New Roman" w:cs="Times New Roman"/>
              </w:rPr>
              <w:t xml:space="preserve"> Химические свойства оснований: взаимодействие с оксидами неметаллов, кислотами.</w:t>
            </w:r>
            <w:r w:rsidRPr="00F04694">
              <w:rPr>
                <w:rFonts w:ascii="Times New Roman" w:hAnsi="Times New Roman" w:cs="Times New Roman"/>
              </w:rPr>
              <w:t xml:space="preserve"> Реакция нейтрализации. </w:t>
            </w:r>
            <w:r>
              <w:rPr>
                <w:rFonts w:ascii="Times New Roman" w:hAnsi="Times New Roman" w:cs="Times New Roman"/>
              </w:rPr>
              <w:t xml:space="preserve"> Амфотерность. Основные индикаторы.</w:t>
            </w:r>
          </w:p>
          <w:p w:rsidR="009A4697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04694">
              <w:rPr>
                <w:rFonts w:ascii="Times New Roman" w:hAnsi="Times New Roman" w:cs="Times New Roman"/>
              </w:rPr>
              <w:t xml:space="preserve">Кислоты. Классификация. Номенклатура. </w:t>
            </w:r>
            <w:r w:rsidRPr="00F04694">
              <w:rPr>
                <w:rFonts w:ascii="Times New Roman" w:hAnsi="Times New Roman" w:cs="Times New Roman"/>
                <w:i/>
              </w:rPr>
              <w:t xml:space="preserve">Физические свойства кислот. Получение и применение </w:t>
            </w:r>
            <w:proofErr w:type="spellStart"/>
            <w:r w:rsidRPr="00F04694">
              <w:rPr>
                <w:rFonts w:ascii="Times New Roman" w:hAnsi="Times New Roman" w:cs="Times New Roman"/>
                <w:i/>
              </w:rPr>
              <w:t>кислот</w:t>
            </w:r>
            <w:proofErr w:type="gramStart"/>
            <w:r w:rsidRPr="00F04694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</w:rPr>
              <w:t>Х</w:t>
            </w:r>
            <w:proofErr w:type="gramEnd"/>
            <w:r>
              <w:rPr>
                <w:rFonts w:ascii="Times New Roman" w:hAnsi="Times New Roman" w:cs="Times New Roman"/>
              </w:rPr>
              <w:t>имические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свойства кислот: взаимодействие с металлами, оксидами металлов. Кислотные и</w:t>
            </w:r>
            <w:r w:rsidRPr="00F04694">
              <w:rPr>
                <w:rFonts w:ascii="Times New Roman" w:hAnsi="Times New Roman" w:cs="Times New Roman"/>
              </w:rPr>
              <w:t xml:space="preserve">ндикаторы. Изменение окраски индикаторов в различных средах. </w:t>
            </w:r>
          </w:p>
          <w:p w:rsidR="009A4697" w:rsidRPr="00F04694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Соли. Классификация. Средние соли </w:t>
            </w:r>
            <w:r w:rsidRPr="00F04694">
              <w:rPr>
                <w:rFonts w:ascii="Times New Roman" w:hAnsi="Times New Roman" w:cs="Times New Roman"/>
              </w:rPr>
              <w:t xml:space="preserve">Номенклатура. </w:t>
            </w:r>
            <w:r w:rsidRPr="00F04694">
              <w:rPr>
                <w:rFonts w:ascii="Times New Roman" w:hAnsi="Times New Roman" w:cs="Times New Roman"/>
                <w:i/>
              </w:rPr>
              <w:t xml:space="preserve">Физические свойства солей. Получение и применение </w:t>
            </w:r>
            <w:proofErr w:type="spellStart"/>
            <w:r w:rsidRPr="00F04694">
              <w:rPr>
                <w:rFonts w:ascii="Times New Roman" w:hAnsi="Times New Roman" w:cs="Times New Roman"/>
                <w:i/>
              </w:rPr>
              <w:t>солей</w:t>
            </w:r>
            <w:proofErr w:type="gramStart"/>
            <w:r w:rsidRPr="00F04694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</w:rPr>
              <w:t>Х</w:t>
            </w:r>
            <w:proofErr w:type="gramEnd"/>
            <w:r>
              <w:rPr>
                <w:rFonts w:ascii="Times New Roman" w:hAnsi="Times New Roman" w:cs="Times New Roman"/>
              </w:rPr>
              <w:t>имические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свойства солей: взаимодействие солей с металлами, кислотами, щелочами. </w:t>
            </w:r>
            <w:r w:rsidRPr="00F04694">
              <w:rPr>
                <w:rFonts w:ascii="Times New Roman" w:hAnsi="Times New Roman" w:cs="Times New Roman"/>
              </w:rPr>
              <w:t xml:space="preserve">Генетическая связь между классами неорганических соединений. </w:t>
            </w:r>
            <w:r w:rsidRPr="00F04694">
              <w:rPr>
                <w:rFonts w:ascii="Times New Roman" w:hAnsi="Times New Roman" w:cs="Times New Roman"/>
                <w:i/>
              </w:rPr>
              <w:t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      </w:r>
          </w:p>
          <w:p w:rsidR="00F75D88" w:rsidRDefault="00F75D88" w:rsidP="00F75D8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Демонстрации.</w:t>
            </w:r>
          </w:p>
          <w:p w:rsidR="00F75D88" w:rsidRPr="008C13FD" w:rsidRDefault="00F75D88" w:rsidP="00F75D8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образцами оксидов, кислот, оснований и солей. Нейтрализация щёлочи кислотой в присутствии индикатора.</w:t>
            </w:r>
          </w:p>
          <w:p w:rsidR="00F75D88" w:rsidRPr="008C13FD" w:rsidRDefault="00F75D88" w:rsidP="00F75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опыты.</w:t>
            </w:r>
          </w:p>
          <w:p w:rsidR="00F75D88" w:rsidRPr="008C13FD" w:rsidRDefault="00F75D88" w:rsidP="00F75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подтверждающие химические свойства кислот, оснований.</w:t>
            </w:r>
          </w:p>
          <w:p w:rsidR="00F75D88" w:rsidRPr="008C13FD" w:rsidRDefault="00F75D88" w:rsidP="00F75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  <w:p w:rsidR="00F75D88" w:rsidRPr="008C13FD" w:rsidRDefault="00F75D88" w:rsidP="00F75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«Основные классы неорганических соединений».</w:t>
            </w:r>
          </w:p>
          <w:p w:rsidR="00F75D88" w:rsidRPr="008C13FD" w:rsidRDefault="00F75D88" w:rsidP="00F75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Расчетные задачи:</w:t>
            </w:r>
          </w:p>
          <w:p w:rsidR="00F75D88" w:rsidRPr="008C13FD" w:rsidRDefault="00F75D88" w:rsidP="00F75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F75D88" w:rsidRPr="008C13FD" w:rsidRDefault="00F75D88" w:rsidP="00F75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F75D88" w:rsidRPr="008C13FD" w:rsidRDefault="00F75D88" w:rsidP="00F75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отношения газов при химических реакциях.</w:t>
            </w:r>
          </w:p>
          <w:p w:rsidR="009A4697" w:rsidRPr="009A4697" w:rsidRDefault="00F75D88" w:rsidP="00F75D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pacing w:val="4"/>
                <w:sz w:val="20"/>
                <w:szCs w:val="20"/>
                <w:lang w:val="tt-RU"/>
              </w:rPr>
            </w:pPr>
            <w:r w:rsidRPr="008C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9A4697" w:rsidRDefault="00D7384F" w:rsidP="005B6B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/>
              </w:rPr>
              <w:lastRenderedPageBreak/>
              <w:t>54</w:t>
            </w:r>
            <w:r w:rsidR="007C1176" w:rsidRPr="009A46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ч</w:t>
            </w:r>
            <w:r w:rsidR="00D451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9A4697" w:rsidRPr="00D9668B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9A4697" w:rsidRDefault="009A4697" w:rsidP="009A46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A4697">
              <w:rPr>
                <w:rFonts w:ascii="Times New Roman" w:hAnsi="Times New Roman" w:cs="Times New Roman"/>
                <w:bCs/>
              </w:rPr>
              <w:lastRenderedPageBreak/>
              <w:t xml:space="preserve">Периодический закон и периодическая система химических </w:t>
            </w:r>
            <w:r w:rsidRPr="009A4697">
              <w:rPr>
                <w:rFonts w:ascii="Times New Roman" w:hAnsi="Times New Roman" w:cs="Times New Roman"/>
                <w:bCs/>
              </w:rPr>
              <w:lastRenderedPageBreak/>
              <w:t>элементов Д.И. Менделеева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9A4697" w:rsidRPr="009A4697" w:rsidRDefault="009A4697" w:rsidP="009A46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4697">
              <w:rPr>
                <w:rFonts w:ascii="Times New Roman" w:hAnsi="Times New Roman" w:cs="Times New Roman"/>
                <w:bCs/>
              </w:rPr>
              <w:t>Строение атома.</w:t>
            </w:r>
          </w:p>
          <w:p w:rsidR="007C1176" w:rsidRPr="00D9668B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9A4697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04694">
              <w:rPr>
                <w:rFonts w:ascii="Times New Roman" w:hAnsi="Times New Roman" w:cs="Times New Roman"/>
              </w:rPr>
              <w:lastRenderedPageBreak/>
              <w:t>Строение ато</w:t>
            </w:r>
            <w:r>
              <w:rPr>
                <w:rFonts w:ascii="Times New Roman" w:hAnsi="Times New Roman" w:cs="Times New Roman"/>
              </w:rPr>
              <w:t>ма: ядро и электронная оболочка</w:t>
            </w:r>
            <w:r w:rsidRPr="00F04694">
              <w:rPr>
                <w:rFonts w:ascii="Times New Roman" w:hAnsi="Times New Roman" w:cs="Times New Roman"/>
              </w:rPr>
              <w:t xml:space="preserve">. </w:t>
            </w:r>
            <w:r w:rsidRPr="00F04694">
              <w:rPr>
                <w:rFonts w:ascii="Times New Roman" w:hAnsi="Times New Roman" w:cs="Times New Roman"/>
                <w:i/>
              </w:rPr>
              <w:t xml:space="preserve">Состав ядра атома: </w:t>
            </w:r>
            <w:r>
              <w:rPr>
                <w:rFonts w:ascii="Times New Roman" w:hAnsi="Times New Roman" w:cs="Times New Roman"/>
                <w:i/>
              </w:rPr>
              <w:t>протоны, нейтроны. Изотопы. Заряд атомного ядра.</w:t>
            </w:r>
            <w:r w:rsidRPr="00F04694">
              <w:rPr>
                <w:rFonts w:ascii="Times New Roman" w:hAnsi="Times New Roman" w:cs="Times New Roman"/>
              </w:rPr>
              <w:t xml:space="preserve"> Периодический закон Д.И. Менделеева. </w:t>
            </w:r>
            <w:r>
              <w:rPr>
                <w:rFonts w:ascii="Times New Roman" w:hAnsi="Times New Roman" w:cs="Times New Roman"/>
              </w:rPr>
              <w:t xml:space="preserve"> История открытия периодического закона. </w:t>
            </w:r>
            <w:r w:rsidRPr="00F04694">
              <w:rPr>
                <w:rFonts w:ascii="Times New Roman" w:hAnsi="Times New Roman" w:cs="Times New Roman"/>
              </w:rPr>
              <w:t>Периодическая система</w:t>
            </w:r>
            <w:r>
              <w:rPr>
                <w:rFonts w:ascii="Times New Roman" w:hAnsi="Times New Roman" w:cs="Times New Roman"/>
              </w:rPr>
              <w:t xml:space="preserve"> как естественно - научная классификация</w:t>
            </w:r>
            <w:r w:rsidRPr="00F04694">
              <w:rPr>
                <w:rFonts w:ascii="Times New Roman" w:hAnsi="Times New Roman" w:cs="Times New Roman"/>
              </w:rPr>
              <w:t xml:space="preserve"> химических элементов.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Табличная форма представления классификации химических элементов.  Структура таблицы «Периодическая система химических элементов Д.И. Менделеева». </w:t>
            </w:r>
            <w:r w:rsidRPr="00F04694">
              <w:rPr>
                <w:rFonts w:ascii="Times New Roman" w:hAnsi="Times New Roman" w:cs="Times New Roman"/>
              </w:rPr>
              <w:t>Физический смысл атомного (порядкового) номера химического элемента, номера группы</w:t>
            </w:r>
            <w:r>
              <w:rPr>
                <w:rFonts w:ascii="Times New Roman" w:hAnsi="Times New Roman" w:cs="Times New Roman"/>
              </w:rPr>
              <w:t xml:space="preserve"> (для элементов А-групп)</w:t>
            </w:r>
            <w:r w:rsidRPr="00F04694">
              <w:rPr>
                <w:rFonts w:ascii="Times New Roman" w:hAnsi="Times New Roman" w:cs="Times New Roman"/>
              </w:rPr>
              <w:t xml:space="preserve"> и периода периодической системы. </w:t>
            </w:r>
            <w:r>
              <w:rPr>
                <w:rFonts w:ascii="Times New Roman" w:hAnsi="Times New Roman" w:cs="Times New Roman"/>
              </w:rPr>
              <w:t xml:space="preserve"> Электронная оболочка атома. Электронные слои атомов элементов малых периодов. С</w:t>
            </w:r>
            <w:r w:rsidRPr="00F04694">
              <w:rPr>
                <w:rFonts w:ascii="Times New Roman" w:hAnsi="Times New Roman" w:cs="Times New Roman"/>
              </w:rPr>
              <w:t>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      </w:r>
          </w:p>
          <w:p w:rsidR="00D7384F" w:rsidRPr="00413B73" w:rsidRDefault="00D7384F" w:rsidP="00D7384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Демонстрации: </w:t>
            </w:r>
          </w:p>
          <w:p w:rsidR="00D7384F" w:rsidRPr="00F04694" w:rsidRDefault="00D7384F" w:rsidP="00D7384F">
            <w:pPr>
              <w:spacing w:after="0" w:line="240" w:lineRule="auto"/>
              <w:ind w:left="183"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413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      </w:r>
          </w:p>
          <w:p w:rsidR="007C1176" w:rsidRPr="00D9668B" w:rsidRDefault="007C1176" w:rsidP="007C11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9A4697" w:rsidRDefault="009A4697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</w:t>
            </w:r>
            <w:r w:rsidR="007C1176" w:rsidRPr="009A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7C1176" w:rsidTr="005B6272">
        <w:trPr>
          <w:trHeight w:val="1603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D7384F" w:rsidRDefault="009A4697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F">
              <w:rPr>
                <w:rFonts w:ascii="Times New Roman" w:hAnsi="Times New Roman" w:cs="Times New Roman"/>
                <w:bCs/>
              </w:rPr>
              <w:lastRenderedPageBreak/>
              <w:t>Строение веществ. Химическая связь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9A4697" w:rsidRDefault="009A4697" w:rsidP="009A469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F04694">
              <w:rPr>
                <w:rFonts w:ascii="Times New Roman" w:hAnsi="Times New Roman" w:cs="Times New Roman"/>
                <w:i/>
              </w:rPr>
              <w:t>Электроотрицательность</w:t>
            </w:r>
            <w:proofErr w:type="spellEnd"/>
            <w:r w:rsidRPr="00F04694">
              <w:rPr>
                <w:rFonts w:ascii="Times New Roman" w:hAnsi="Times New Roman" w:cs="Times New Roman"/>
                <w:i/>
              </w:rPr>
              <w:t xml:space="preserve"> атомов химических элементов.</w:t>
            </w:r>
            <w:r w:rsidRPr="00F04694">
              <w:rPr>
                <w:rFonts w:ascii="Times New Roman" w:hAnsi="Times New Roman" w:cs="Times New Roman"/>
              </w:rPr>
              <w:t xml:space="preserve"> Ковалентная химическая связь: неполярная и полярная. </w:t>
            </w:r>
            <w:r w:rsidRPr="00F04694">
              <w:rPr>
                <w:rFonts w:ascii="Times New Roman" w:hAnsi="Times New Roman" w:cs="Times New Roman"/>
                <w:i/>
              </w:rPr>
              <w:t>Понятие о водородной связи и ее влиянии на физические свойства веществ на примере воды.</w:t>
            </w:r>
            <w:r w:rsidRPr="00F04694">
              <w:rPr>
                <w:rFonts w:ascii="Times New Roman" w:hAnsi="Times New Roman" w:cs="Times New Roman"/>
              </w:rPr>
              <w:t xml:space="preserve"> Ионная связь. </w:t>
            </w:r>
            <w:r>
              <w:rPr>
                <w:rFonts w:ascii="Times New Roman" w:hAnsi="Times New Roman" w:cs="Times New Roman"/>
              </w:rPr>
              <w:t xml:space="preserve"> Валентность, степень окисления, заряд иона. </w:t>
            </w:r>
            <w:r w:rsidRPr="00F04694">
              <w:rPr>
                <w:rFonts w:ascii="Times New Roman" w:hAnsi="Times New Roman" w:cs="Times New Roman"/>
              </w:rPr>
              <w:t xml:space="preserve">Металлическая связь. </w:t>
            </w:r>
            <w:r w:rsidRPr="00F04694">
              <w:rPr>
                <w:rFonts w:ascii="Times New Roman" w:hAnsi="Times New Roman" w:cs="Times New Roman"/>
                <w:i/>
              </w:rPr>
              <w:t>Типы кристаллических решеток (</w:t>
            </w:r>
            <w:proofErr w:type="gramStart"/>
            <w:r w:rsidRPr="00F04694">
              <w:rPr>
                <w:rFonts w:ascii="Times New Roman" w:hAnsi="Times New Roman" w:cs="Times New Roman"/>
                <w:i/>
              </w:rPr>
              <w:t>атомная</w:t>
            </w:r>
            <w:proofErr w:type="gramEnd"/>
            <w:r w:rsidRPr="00F04694">
              <w:rPr>
                <w:rFonts w:ascii="Times New Roman" w:hAnsi="Times New Roman" w:cs="Times New Roman"/>
                <w:i/>
              </w:rPr>
              <w:t xml:space="preserve">, молекулярная, ионная, металлическая). Зависимость физических свойств веществ от типа кристаллической </w:t>
            </w:r>
            <w:proofErr w:type="spellStart"/>
            <w:r w:rsidRPr="00F04694">
              <w:rPr>
                <w:rFonts w:ascii="Times New Roman" w:hAnsi="Times New Roman" w:cs="Times New Roman"/>
                <w:i/>
              </w:rPr>
              <w:t>решетки</w:t>
            </w:r>
            <w:proofErr w:type="gramStart"/>
            <w:r w:rsidRPr="00F04694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</w:rPr>
              <w:t>кислительно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восстановительные реакции.</w:t>
            </w:r>
          </w:p>
          <w:p w:rsidR="00D7384F" w:rsidRPr="00413B73" w:rsidRDefault="00D7384F" w:rsidP="00D7384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Демонстрации: </w:t>
            </w:r>
          </w:p>
          <w:p w:rsidR="007C1176" w:rsidRPr="009A4697" w:rsidRDefault="00D7384F" w:rsidP="00D7384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физико-химических свойств соединений с ковалентными и ионными связями.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5B6272" w:rsidRDefault="00F660FA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7C1176"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7C1176" w:rsidTr="005B6B1D">
        <w:trPr>
          <w:trHeight w:val="447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5B6272" w:rsidRDefault="00F660FA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 ч.</w:t>
            </w:r>
          </w:p>
        </w:tc>
      </w:tr>
    </w:tbl>
    <w:p w:rsidR="00E955BF" w:rsidRPr="00F660FA" w:rsidRDefault="00E955BF" w:rsidP="00E955BF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C6288F" w:rsidRPr="009A4697" w:rsidRDefault="00C6288F" w:rsidP="00981A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9</w:t>
      </w:r>
      <w:r w:rsidRPr="009A4697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C6288F" w:rsidRPr="009A4697" w:rsidRDefault="00C6288F" w:rsidP="00C6288F">
      <w:pPr>
        <w:spacing w:after="0" w:line="240" w:lineRule="auto"/>
        <w:jc w:val="center"/>
      </w:pPr>
    </w:p>
    <w:tbl>
      <w:tblPr>
        <w:tblStyle w:val="10"/>
        <w:tblW w:w="9639" w:type="dxa"/>
        <w:tblInd w:w="108" w:type="dxa"/>
        <w:tblLook w:val="04A0" w:firstRow="1" w:lastRow="0" w:firstColumn="1" w:lastColumn="0" w:noHBand="0" w:noVBand="1"/>
      </w:tblPr>
      <w:tblGrid>
        <w:gridCol w:w="1882"/>
        <w:gridCol w:w="6197"/>
        <w:gridCol w:w="1560"/>
      </w:tblGrid>
      <w:tr w:rsidR="00C6288F" w:rsidRPr="009A4697" w:rsidTr="00981A90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C6288F" w:rsidRPr="009A4697" w:rsidRDefault="00C6288F" w:rsidP="00981A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6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9A4697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C6288F" w:rsidRPr="009A4697" w:rsidRDefault="00C6288F" w:rsidP="00981A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6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9A4697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C6288F" w:rsidRPr="009A4697" w:rsidRDefault="00C6288F" w:rsidP="00981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C6288F" w:rsidRPr="00D9668B" w:rsidTr="00981A90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C6288F" w:rsidRPr="00C6288F" w:rsidRDefault="00C6288F" w:rsidP="00C628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C6288F">
              <w:rPr>
                <w:rFonts w:ascii="Times New Roman" w:hAnsi="Times New Roman" w:cs="Times New Roman"/>
                <w:bCs/>
              </w:rPr>
              <w:t>Многообразие химических реакций</w:t>
            </w:r>
          </w:p>
          <w:p w:rsidR="00C6288F" w:rsidRPr="009A4697" w:rsidRDefault="00C6288F" w:rsidP="00981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C6288F" w:rsidRDefault="00C6288F" w:rsidP="005F79FE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04694">
              <w:rPr>
                <w:rFonts w:ascii="Times New Roman" w:hAnsi="Times New Roman" w:cs="Times New Roman"/>
                <w:i/>
              </w:rPr>
              <w:t>Понятие о скорости химической реакции. Факторы, влияющие на скорость химической реакции</w:t>
            </w:r>
            <w:r w:rsidRPr="00F0469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Экзотермические, эндотермические реакции. </w:t>
            </w:r>
            <w:r w:rsidRPr="00F04694">
              <w:rPr>
                <w:rFonts w:ascii="Times New Roman" w:hAnsi="Times New Roman" w:cs="Times New Roman"/>
                <w:i/>
              </w:rPr>
              <w:t xml:space="preserve">Понятие о </w:t>
            </w:r>
            <w:proofErr w:type="spellStart"/>
            <w:r w:rsidRPr="00F04694">
              <w:rPr>
                <w:rFonts w:ascii="Times New Roman" w:hAnsi="Times New Roman" w:cs="Times New Roman"/>
                <w:i/>
              </w:rPr>
              <w:t>катализаторе</w:t>
            </w:r>
            <w:proofErr w:type="gramStart"/>
            <w:r w:rsidRPr="00F04694">
              <w:rPr>
                <w:rFonts w:ascii="Times New Roman" w:hAnsi="Times New Roman" w:cs="Times New Roman"/>
                <w:i/>
              </w:rPr>
              <w:t>.</w:t>
            </w:r>
            <w:r w:rsidRPr="00F04694">
              <w:rPr>
                <w:rFonts w:ascii="Times New Roman" w:hAnsi="Times New Roman" w:cs="Times New Roman"/>
              </w:rPr>
              <w:t>К</w:t>
            </w:r>
            <w:proofErr w:type="gramEnd"/>
            <w:r w:rsidRPr="00F04694">
              <w:rPr>
                <w:rFonts w:ascii="Times New Roman" w:hAnsi="Times New Roman" w:cs="Times New Roman"/>
              </w:rPr>
              <w:t>лассификация</w:t>
            </w:r>
            <w:proofErr w:type="spellEnd"/>
            <w:r w:rsidRPr="00F04694">
              <w:rPr>
                <w:rFonts w:ascii="Times New Roman" w:hAnsi="Times New Roman" w:cs="Times New Roman"/>
              </w:rPr>
              <w:t xml:space="preserve">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</w:t>
            </w:r>
            <w:proofErr w:type="spellStart"/>
            <w:r w:rsidRPr="00F04694">
              <w:rPr>
                <w:rFonts w:ascii="Times New Roman" w:hAnsi="Times New Roman" w:cs="Times New Roman"/>
              </w:rPr>
              <w:lastRenderedPageBreak/>
              <w:t>неэлектролиты</w:t>
            </w:r>
            <w:proofErr w:type="spellEnd"/>
            <w:r w:rsidRPr="00F04694">
              <w:rPr>
                <w:rFonts w:ascii="Times New Roman" w:hAnsi="Times New Roman" w:cs="Times New Roman"/>
              </w:rPr>
              <w:t>. Ионы. Катионы и</w:t>
            </w:r>
            <w:r>
              <w:rPr>
                <w:rFonts w:ascii="Times New Roman" w:hAnsi="Times New Roman" w:cs="Times New Roman"/>
              </w:rPr>
              <w:t xml:space="preserve"> анионы. Реакц</w:t>
            </w:r>
            <w:proofErr w:type="gramStart"/>
            <w:r>
              <w:rPr>
                <w:rFonts w:ascii="Times New Roman" w:hAnsi="Times New Roman" w:cs="Times New Roman"/>
              </w:rPr>
              <w:t>ии ио</w:t>
            </w:r>
            <w:proofErr w:type="gramEnd"/>
            <w:r>
              <w:rPr>
                <w:rFonts w:ascii="Times New Roman" w:hAnsi="Times New Roman" w:cs="Times New Roman"/>
              </w:rPr>
              <w:t xml:space="preserve">нного обмена в растворах электролитов. </w:t>
            </w:r>
            <w:r w:rsidRPr="00F04694">
              <w:rPr>
                <w:rFonts w:ascii="Times New Roman" w:hAnsi="Times New Roman" w:cs="Times New Roman"/>
              </w:rPr>
              <w:t>Условия протекания реакций ионного обмена.</w:t>
            </w:r>
            <w:r>
              <w:rPr>
                <w:rFonts w:ascii="Times New Roman" w:hAnsi="Times New Roman" w:cs="Times New Roman"/>
              </w:rPr>
              <w:t xml:space="preserve"> Обратимые и необратимые реакции. </w:t>
            </w:r>
            <w:r w:rsidRPr="00F04694">
              <w:rPr>
                <w:rFonts w:ascii="Times New Roman" w:hAnsi="Times New Roman" w:cs="Times New Roman"/>
              </w:rPr>
              <w:t xml:space="preserve">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</w:t>
            </w:r>
            <w:proofErr w:type="spellStart"/>
            <w:r w:rsidRPr="00F04694">
              <w:rPr>
                <w:rFonts w:ascii="Times New Roman" w:hAnsi="Times New Roman" w:cs="Times New Roman"/>
              </w:rPr>
              <w:t>окислительно</w:t>
            </w:r>
            <w:proofErr w:type="spellEnd"/>
            <w:r w:rsidRPr="00F04694">
              <w:rPr>
                <w:rFonts w:ascii="Times New Roman" w:hAnsi="Times New Roman" w:cs="Times New Roman"/>
              </w:rPr>
              <w:t>-восстановительных реакций.</w:t>
            </w:r>
          </w:p>
          <w:p w:rsidR="005F79FE" w:rsidRDefault="005F79FE" w:rsidP="005F7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Практические  работы:</w:t>
            </w:r>
            <w:r w:rsidRPr="001453C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 </w:t>
            </w:r>
            <w:r w:rsidRPr="001453C3">
              <w:rPr>
                <w:rFonts w:ascii="Times New Roman" w:eastAsia="Arial" w:hAnsi="Times New Roman" w:cs="Times New Roman"/>
                <w:sz w:val="24"/>
                <w:szCs w:val="24"/>
              </w:rPr>
              <w:t>Признаки протекания химических реакций.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Реакц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нного обмена.</w:t>
            </w:r>
            <w:r w:rsidRPr="001453C3">
              <w:rPr>
                <w:rFonts w:ascii="Times New Roman" w:eastAsia="Arial" w:hAnsi="Times New Roman" w:cs="Times New Roman"/>
                <w:sz w:val="24"/>
                <w:szCs w:val="24"/>
              </w:rPr>
              <w:tab/>
            </w:r>
          </w:p>
          <w:p w:rsidR="005F79FE" w:rsidRPr="002E6BCD" w:rsidRDefault="00724E39" w:rsidP="005F79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1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Демонстрации: </w:t>
            </w:r>
            <w:r w:rsidR="005F79FE" w:rsidRPr="002E6B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="005F79FE" w:rsidRPr="002E6BCD">
              <w:rPr>
                <w:rFonts w:ascii="Times New Roman" w:hAnsi="Times New Roman"/>
                <w:color w:val="000000"/>
                <w:sz w:val="24"/>
                <w:szCs w:val="24"/>
              </w:rPr>
              <w:t>Испытание растворов веществ на электрическую проводимость. Движение ионов в электрическом поле.</w:t>
            </w:r>
          </w:p>
          <w:p w:rsidR="005F79FE" w:rsidRPr="002E6BCD" w:rsidRDefault="005F79FE" w:rsidP="005F79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B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Лабораторные опыты.- </w:t>
            </w:r>
            <w:r w:rsidRPr="002E6BCD">
              <w:rPr>
                <w:rFonts w:ascii="Times New Roman" w:hAnsi="Times New Roman"/>
                <w:color w:val="000000"/>
                <w:sz w:val="24"/>
                <w:szCs w:val="24"/>
              </w:rPr>
              <w:t>Реакции обмена между растворами электролитов.</w:t>
            </w:r>
          </w:p>
          <w:p w:rsidR="00724E39" w:rsidRPr="00862166" w:rsidRDefault="00724E39" w:rsidP="00724E3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4E39" w:rsidRPr="00862166" w:rsidRDefault="00724E39" w:rsidP="00724E3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Расчетные задачи: </w:t>
            </w:r>
          </w:p>
          <w:p w:rsidR="00724E39" w:rsidRPr="009A4697" w:rsidRDefault="00724E39" w:rsidP="00724E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pacing w:val="4"/>
                <w:sz w:val="20"/>
                <w:szCs w:val="20"/>
                <w:lang w:val="tt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определённую долю  примесей.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C6288F" w:rsidRPr="00F660FA" w:rsidRDefault="003B142F" w:rsidP="00981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0FA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lastRenderedPageBreak/>
              <w:t>15</w:t>
            </w:r>
            <w:r w:rsidR="00C6288F" w:rsidRPr="00F660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C6288F" w:rsidRPr="00D9668B" w:rsidTr="00981A90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3B142F" w:rsidRDefault="003B142F" w:rsidP="003B142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8217EA">
              <w:rPr>
                <w:rFonts w:ascii="Times New Roman" w:hAnsi="Times New Roman" w:cs="Times New Roman"/>
                <w:b/>
              </w:rPr>
              <w:lastRenderedPageBreak/>
              <w:t>Многообразие веществ</w:t>
            </w:r>
          </w:p>
          <w:p w:rsidR="00C6288F" w:rsidRPr="00D9668B" w:rsidRDefault="00C6288F" w:rsidP="00981A9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3B142F" w:rsidRPr="009A30CE" w:rsidRDefault="003B142F" w:rsidP="003B142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9A30CE">
              <w:rPr>
                <w:rFonts w:ascii="Times New Roman" w:hAnsi="Times New Roman" w:cs="Times New Roman"/>
                <w:b/>
              </w:rPr>
              <w:t>Естественные семейства химических элементов неметаллов.</w:t>
            </w:r>
          </w:p>
          <w:p w:rsidR="003B142F" w:rsidRPr="00F04694" w:rsidRDefault="003B142F" w:rsidP="003B142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4694">
              <w:rPr>
                <w:rFonts w:ascii="Times New Roman" w:hAnsi="Times New Roman" w:cs="Times New Roman"/>
                <w:b/>
                <w:bCs/>
              </w:rPr>
              <w:t xml:space="preserve">Неметаллы </w:t>
            </w:r>
            <w:r w:rsidRPr="00F04694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  <w:r w:rsidRPr="00F04694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F04694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F04694">
              <w:rPr>
                <w:rFonts w:ascii="Times New Roman" w:hAnsi="Times New Roman" w:cs="Times New Roman"/>
                <w:b/>
                <w:bCs/>
              </w:rPr>
              <w:t xml:space="preserve"> групп и их соединения</w:t>
            </w:r>
          </w:p>
          <w:p w:rsidR="003B142F" w:rsidRDefault="003B142F" w:rsidP="003B142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Общая характеристика неметаллов на основе их положения</w:t>
            </w:r>
            <w:r w:rsidRPr="00F04694">
              <w:rPr>
                <w:rFonts w:ascii="Times New Roman" w:hAnsi="Times New Roman" w:cs="Times New Roman"/>
              </w:rPr>
              <w:t xml:space="preserve"> в периодической системе химических элементов Д.И. Менделеева.</w:t>
            </w:r>
            <w:r>
              <w:rPr>
                <w:rFonts w:ascii="Times New Roman" w:hAnsi="Times New Roman" w:cs="Times New Roman"/>
              </w:rPr>
              <w:t xml:space="preserve"> Закономерности изменения физических и химических свойств неметаллов – простых веществ, их водородных соединений, высших оксидов и  кислородосодержащих кислот на примере элементов </w:t>
            </w:r>
            <w:r w:rsidRPr="00567827">
              <w:rPr>
                <w:rFonts w:ascii="Times New Roman" w:hAnsi="Times New Roman" w:cs="Times New Roman"/>
                <w:bCs/>
                <w:lang w:val="en-US"/>
              </w:rPr>
              <w:t>IV</w:t>
            </w:r>
            <w:r w:rsidRPr="00567827">
              <w:rPr>
                <w:rFonts w:ascii="Times New Roman" w:hAnsi="Times New Roman" w:cs="Times New Roman"/>
                <w:bCs/>
              </w:rPr>
              <w:t xml:space="preserve"> – </w:t>
            </w:r>
            <w:r w:rsidRPr="00567827">
              <w:rPr>
                <w:rFonts w:ascii="Times New Roman" w:hAnsi="Times New Roman" w:cs="Times New Roman"/>
                <w:bCs/>
                <w:lang w:val="en-US"/>
              </w:rPr>
              <w:t>VII</w:t>
            </w:r>
            <w:proofErr w:type="spellStart"/>
            <w:r w:rsidRPr="00567827">
              <w:rPr>
                <w:rFonts w:ascii="Times New Roman" w:hAnsi="Times New Roman" w:cs="Times New Roman"/>
                <w:bCs/>
              </w:rPr>
              <w:t>групп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</w:t>
            </w:r>
            <w:r w:rsidRPr="00F04694">
              <w:rPr>
                <w:rFonts w:ascii="Times New Roman" w:hAnsi="Times New Roman" w:cs="Times New Roman"/>
              </w:rPr>
              <w:t>Г</w:t>
            </w:r>
            <w:proofErr w:type="gramEnd"/>
            <w:r w:rsidRPr="00F04694">
              <w:rPr>
                <w:rFonts w:ascii="Times New Roman" w:hAnsi="Times New Roman" w:cs="Times New Roman"/>
              </w:rPr>
              <w:t>алогены</w:t>
            </w:r>
            <w:proofErr w:type="spellEnd"/>
            <w:r w:rsidRPr="00F04694">
              <w:rPr>
                <w:rFonts w:ascii="Times New Roman" w:hAnsi="Times New Roman" w:cs="Times New Roman"/>
              </w:rPr>
              <w:t xml:space="preserve">: физические и химические свойства. Соединения галогенов: </w:t>
            </w:r>
            <w:proofErr w:type="spellStart"/>
            <w:r w:rsidRPr="00F04694">
              <w:rPr>
                <w:rFonts w:ascii="Times New Roman" w:hAnsi="Times New Roman" w:cs="Times New Roman"/>
              </w:rPr>
              <w:t>хлороводород</w:t>
            </w:r>
            <w:proofErr w:type="spellEnd"/>
            <w:r w:rsidRPr="00F046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04694">
              <w:rPr>
                <w:rFonts w:ascii="Times New Roman" w:hAnsi="Times New Roman" w:cs="Times New Roman"/>
              </w:rPr>
              <w:t>хлороводородная</w:t>
            </w:r>
            <w:proofErr w:type="spellEnd"/>
            <w:r w:rsidRPr="00F04694">
              <w:rPr>
                <w:rFonts w:ascii="Times New Roman" w:hAnsi="Times New Roman" w:cs="Times New Roman"/>
              </w:rPr>
              <w:t xml:space="preserve"> кислота и ее соли. Сера: физические и химические свойства. Соединения серы: сероводород, сульфиды, оксиды серы. Серная, </w:t>
            </w:r>
            <w:r w:rsidRPr="00F04694">
              <w:rPr>
                <w:rFonts w:ascii="Times New Roman" w:hAnsi="Times New Roman" w:cs="Times New Roman"/>
                <w:i/>
              </w:rPr>
              <w:t>сернистая и сероводородная кислоты</w:t>
            </w:r>
            <w:r w:rsidRPr="00F04694">
              <w:rPr>
                <w:rFonts w:ascii="Times New Roman" w:hAnsi="Times New Roman" w:cs="Times New Roman"/>
              </w:rPr>
              <w:t xml:space="preserve">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      </w:r>
            <w:r w:rsidRPr="00F04694">
              <w:rPr>
                <w:rFonts w:ascii="Times New Roman" w:hAnsi="Times New Roman" w:cs="Times New Roman"/>
                <w:lang w:val="en-US"/>
              </w:rPr>
              <w:t>V</w:t>
            </w:r>
            <w:r w:rsidRPr="00F04694">
              <w:rPr>
                <w:rFonts w:ascii="Times New Roman" w:hAnsi="Times New Roman" w:cs="Times New Roman"/>
              </w:rPr>
              <w:t xml:space="preserve">), ортофосфорная кислота и ее соли. Углерод: физические и химические свойства. </w:t>
            </w:r>
            <w:r w:rsidRPr="00F04694">
              <w:rPr>
                <w:rFonts w:ascii="Times New Roman" w:hAnsi="Times New Roman" w:cs="Times New Roman"/>
                <w:i/>
              </w:rPr>
              <w:t xml:space="preserve">Аллотропия углерода: алмаз, графит, </w:t>
            </w:r>
            <w:proofErr w:type="spellStart"/>
            <w:r w:rsidRPr="00F04694">
              <w:rPr>
                <w:rFonts w:ascii="Times New Roman" w:hAnsi="Times New Roman" w:cs="Times New Roman"/>
                <w:i/>
              </w:rPr>
              <w:t>карбин</w:t>
            </w:r>
            <w:proofErr w:type="spellEnd"/>
            <w:r w:rsidRPr="00F04694">
              <w:rPr>
                <w:rFonts w:ascii="Times New Roman" w:hAnsi="Times New Roman" w:cs="Times New Roman"/>
                <w:i/>
              </w:rPr>
              <w:t xml:space="preserve">, фуллерены. </w:t>
            </w:r>
            <w:r w:rsidRPr="00F04694">
              <w:rPr>
                <w:rFonts w:ascii="Times New Roman" w:hAnsi="Times New Roman" w:cs="Times New Roman"/>
              </w:rPr>
              <w:t xml:space="preserve">Соединения углерода: оксиды углерода (II) и (IV), угольная кислота и ее соли. </w:t>
            </w:r>
            <w:r w:rsidRPr="00F04694">
              <w:rPr>
                <w:rFonts w:ascii="Times New Roman" w:hAnsi="Times New Roman" w:cs="Times New Roman"/>
                <w:i/>
              </w:rPr>
              <w:t>Кремний и его соединения.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Демонстрации: 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свойства галогенов.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Получение </w:t>
            </w:r>
            <w:proofErr w:type="spellStart"/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хлороводорода</w:t>
            </w:r>
            <w:proofErr w:type="spellEnd"/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растворение его в воде.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Аллотропные модификации серы. Образцы природных сульфидов и сульфатов.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Получение аммиака и его растворение в воде. </w:t>
            </w: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Ознакомление с образцами  природных нитратов, фосфатов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 кристаллических решёток  алмаза и графита. Знакомство с образцами природных карбонатов и силикатов</w:t>
            </w:r>
          </w:p>
          <w:p w:rsidR="00550274" w:rsidRPr="00862166" w:rsidRDefault="00550274" w:rsidP="0055027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работы:</w:t>
            </w:r>
          </w:p>
          <w:p w:rsidR="00550274" w:rsidRPr="001B229B" w:rsidRDefault="001B229B" w:rsidP="001B2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29B">
              <w:rPr>
                <w:rFonts w:ascii="Times New Roman" w:hAnsi="Times New Roman"/>
                <w:sz w:val="24"/>
                <w:szCs w:val="24"/>
              </w:rPr>
              <w:t>Качественные реакции на ионы в растворе.</w:t>
            </w:r>
            <w:r w:rsidRPr="000E54C5">
              <w:rPr>
                <w:rFonts w:ascii="Times New Roman" w:hAnsi="Times New Roman"/>
                <w:sz w:val="24"/>
                <w:szCs w:val="24"/>
              </w:rPr>
              <w:t xml:space="preserve"> Решение экспериментальных задач по теме «Неметаллы IV – VII групп и их </w:t>
            </w:r>
            <w:proofErr w:type="spellStart"/>
            <w:r w:rsidRPr="000E54C5">
              <w:rPr>
                <w:rFonts w:ascii="Times New Roman" w:hAnsi="Times New Roman"/>
                <w:sz w:val="24"/>
                <w:szCs w:val="24"/>
              </w:rPr>
              <w:t>соединений»</w:t>
            </w:r>
            <w:proofErr w:type="gramStart"/>
            <w:r w:rsidRPr="000E54C5">
              <w:rPr>
                <w:rFonts w:ascii="Times New Roman" w:hAnsi="Times New Roman"/>
                <w:sz w:val="24"/>
                <w:szCs w:val="24"/>
              </w:rPr>
              <w:t>.</w:t>
            </w:r>
            <w:r w:rsidR="00550274"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550274"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ешение</w:t>
            </w:r>
            <w:proofErr w:type="spellEnd"/>
            <w:r w:rsidR="00550274"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экспериментальных задач по теме «Кислород и сера»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Получение аммиака и изучение его свойств.</w:t>
            </w:r>
          </w:p>
          <w:p w:rsidR="00550274" w:rsidRPr="00862166" w:rsidRDefault="001B229B" w:rsidP="0055027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Получение углекислого газа</w:t>
            </w:r>
            <w:r w:rsidR="00550274"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изучение его свойств. 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Лабораторные опыты: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Вытеснение галогенами друг друга из растворов их соединений.</w:t>
            </w:r>
          </w:p>
          <w:p w:rsidR="00550274" w:rsidRPr="00862166" w:rsidRDefault="00550274" w:rsidP="0055027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Качественные реакции  сульфи</w:t>
            </w:r>
            <w:proofErr w:type="gramStart"/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сульфит- и сульфат- ионов в растворе.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Ознакомление с образцами серы и её природными соединениями.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Взаимодействие солей аммония со щелочами.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Качественные реакции на карбона</w:t>
            </w:r>
            <w:proofErr w:type="gramStart"/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силикат- ионы.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Качественная реакция на углекислый газ.</w:t>
            </w:r>
          </w:p>
          <w:p w:rsidR="00550274" w:rsidRPr="00862166" w:rsidRDefault="00550274" w:rsidP="005502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Расчетные задачи: </w:t>
            </w:r>
          </w:p>
          <w:p w:rsidR="00550274" w:rsidRPr="00550274" w:rsidRDefault="00550274" w:rsidP="0055027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определённую долю  примесей.</w:t>
            </w:r>
          </w:p>
          <w:p w:rsidR="0093689D" w:rsidRDefault="0093689D" w:rsidP="0093689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F4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Металлы и их соединения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3B142F" w:rsidRDefault="003B142F" w:rsidP="003B142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характеристика металлов на основе их п</w:t>
            </w:r>
            <w:r w:rsidRPr="00F04694">
              <w:rPr>
                <w:rFonts w:ascii="Times New Roman" w:hAnsi="Times New Roman" w:cs="Times New Roman"/>
                <w:i/>
              </w:rPr>
              <w:t>оложение металлов в периодической системе химических элементов Д.И. Менделеева. Металлы в природе и общие способы их получения</w:t>
            </w:r>
            <w:r w:rsidRPr="00F0469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Закономерности изменения физических и химических свойств металлов – простых веществ, их оксидов и гидроксидов на примере элементов </w:t>
            </w:r>
            <w:proofErr w:type="gramStart"/>
            <w:r w:rsidRPr="00567827">
              <w:rPr>
                <w:rFonts w:ascii="Times New Roman" w:hAnsi="Times New Roman" w:cs="Times New Roman"/>
                <w:bCs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IN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периодов. </w:t>
            </w:r>
            <w:r w:rsidRPr="00F04694">
              <w:rPr>
                <w:rFonts w:ascii="Times New Roman" w:hAnsi="Times New Roman" w:cs="Times New Roman"/>
              </w:rPr>
              <w:t xml:space="preserve">Общие химические свойства металлов: реакции с неметаллами, кислотами, солями. </w:t>
            </w:r>
            <w:r w:rsidRPr="00F04694">
              <w:rPr>
                <w:rFonts w:ascii="Times New Roman" w:hAnsi="Times New Roman" w:cs="Times New Roman"/>
                <w:i/>
              </w:rPr>
              <w:t>Электрохимический ряд напряжений металлов.</w:t>
            </w:r>
            <w:r w:rsidRPr="00F04694">
              <w:rPr>
                <w:rFonts w:ascii="Times New Roman" w:hAnsi="Times New Roman" w:cs="Times New Roman"/>
              </w:rPr>
              <w:t xml:space="preserve"> Щелочные металлы и их соединения. Щелочноземельные металлы и их соединения. Алюминий. Амфотерность оксида и гидроксида алюминия. </w:t>
            </w:r>
            <w:r>
              <w:rPr>
                <w:rFonts w:ascii="Times New Roman" w:hAnsi="Times New Roman" w:cs="Times New Roman"/>
              </w:rPr>
              <w:t>Общая характеристика железа</w:t>
            </w:r>
            <w:r w:rsidRPr="00F04694">
              <w:rPr>
                <w:rFonts w:ascii="Times New Roman" w:hAnsi="Times New Roman" w:cs="Times New Roman"/>
              </w:rPr>
              <w:t xml:space="preserve"> Соединения железа и их свойства: оксиды, гидроксиды и соли железа (II и III).</w:t>
            </w:r>
          </w:p>
          <w:p w:rsidR="009E213C" w:rsidRPr="00862166" w:rsidRDefault="009E213C" w:rsidP="009E21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21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работы:</w:t>
            </w:r>
          </w:p>
          <w:p w:rsidR="009E213C" w:rsidRPr="000E54C5" w:rsidRDefault="009E213C" w:rsidP="009E21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54C5">
              <w:rPr>
                <w:rFonts w:ascii="Times New Roman" w:hAnsi="Times New Roman"/>
                <w:sz w:val="24"/>
                <w:szCs w:val="24"/>
              </w:rPr>
              <w:t>ешение экспериментальных задач по теме «Металлы и их соединения».</w:t>
            </w:r>
          </w:p>
          <w:p w:rsidR="009E213C" w:rsidRPr="002E6BCD" w:rsidRDefault="009E213C" w:rsidP="009E21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B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2E6B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</w:t>
            </w:r>
            <w:r w:rsidRPr="002E6B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хлоре.-</w:t>
            </w:r>
          </w:p>
          <w:p w:rsidR="009E213C" w:rsidRPr="002E6BCD" w:rsidRDefault="009E213C" w:rsidP="009E21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B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Лабораторные опыты. </w:t>
            </w:r>
            <w:r w:rsidRPr="002E6BCD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гидроксида. алюминия и взаимодействие его с кислотами и щелочами</w:t>
            </w:r>
            <w:r w:rsidR="00B7148A">
              <w:rPr>
                <w:rFonts w:ascii="Times New Roman" w:hAnsi="Times New Roman"/>
                <w:color w:val="000000"/>
                <w:sz w:val="24"/>
                <w:szCs w:val="24"/>
              </w:rPr>
              <w:t>. Получение гидроксидов железа(</w:t>
            </w:r>
            <w:r w:rsidR="00B714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="00B7148A">
              <w:rPr>
                <w:rFonts w:ascii="Times New Roman" w:hAnsi="Times New Roman"/>
                <w:color w:val="000000"/>
                <w:sz w:val="24"/>
                <w:szCs w:val="24"/>
              </w:rPr>
              <w:t>) и железа (</w:t>
            </w:r>
            <w:r w:rsidR="00B714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2E6BCD">
              <w:rPr>
                <w:rFonts w:ascii="Times New Roman" w:hAnsi="Times New Roman"/>
                <w:color w:val="000000"/>
                <w:sz w:val="24"/>
                <w:szCs w:val="24"/>
              </w:rPr>
              <w:t>) и взаимодействие их с кислотами и щелочами.</w:t>
            </w:r>
          </w:p>
          <w:p w:rsidR="009E213C" w:rsidRPr="00F04694" w:rsidRDefault="007C00B3" w:rsidP="007C00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E6B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Расчетные задачи. Вычисления по химическим уравнениям массы, объема или количества вещества одного из продуктов реакции по массе исходного вещества, объему или количеству вещества, содержащего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определенную долю примесей.    </w:t>
            </w:r>
          </w:p>
          <w:p w:rsidR="00C6288F" w:rsidRPr="00D9668B" w:rsidRDefault="00C6288F" w:rsidP="003B142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C6288F" w:rsidRPr="009A4697" w:rsidRDefault="003B142F" w:rsidP="00981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43</w:t>
            </w:r>
            <w:r w:rsidR="00C6288F" w:rsidRPr="009A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3B142F" w:rsidRPr="00D9668B" w:rsidTr="00981A90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3B142F" w:rsidRPr="0093689D" w:rsidRDefault="003B142F" w:rsidP="003B1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689D">
              <w:rPr>
                <w:rFonts w:ascii="Times New Roman" w:hAnsi="Times New Roman" w:cs="Times New Roman"/>
              </w:rPr>
              <w:lastRenderedPageBreak/>
              <w:t>Краткий обзор важнейших органических веществ.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3B142F" w:rsidRPr="0093689D" w:rsidRDefault="003B142F" w:rsidP="0093689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689D">
              <w:rPr>
                <w:rFonts w:ascii="Times New Roman" w:hAnsi="Times New Roman" w:cs="Times New Roman"/>
                <w:b/>
                <w:bCs/>
              </w:rPr>
              <w:t>Первоначальные сведения об органических веществах</w:t>
            </w:r>
          </w:p>
          <w:p w:rsidR="003B142F" w:rsidRPr="009A30CE" w:rsidRDefault="003B142F" w:rsidP="003B142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F04694">
              <w:rPr>
                <w:rFonts w:ascii="Times New Roman" w:hAnsi="Times New Roman" w:cs="Times New Roman"/>
                <w:bCs/>
              </w:rPr>
              <w:t>П</w:t>
            </w:r>
            <w:r w:rsidRPr="00F04694">
              <w:rPr>
                <w:rFonts w:ascii="Times New Roman" w:hAnsi="Times New Roman" w:cs="Times New Roman"/>
              </w:rPr>
              <w:t xml:space="preserve">ервоначальные сведения о строении органических веществ. Углеводороды: метан, этан, этилен. </w:t>
            </w:r>
            <w:r w:rsidRPr="00F04694">
              <w:rPr>
                <w:rFonts w:ascii="Times New Roman" w:hAnsi="Times New Roman" w:cs="Times New Roman"/>
                <w:i/>
              </w:rPr>
              <w:t xml:space="preserve">Источники углеводородов: природный газ, нефть, уголь. </w:t>
            </w:r>
            <w:proofErr w:type="gramStart"/>
            <w:r w:rsidRPr="00F04694">
              <w:rPr>
                <w:rFonts w:ascii="Times New Roman" w:hAnsi="Times New Roman" w:cs="Times New Roman"/>
              </w:rPr>
              <w:t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</w:t>
            </w:r>
            <w:proofErr w:type="gramEnd"/>
            <w:r w:rsidRPr="00F04694">
              <w:rPr>
                <w:rFonts w:ascii="Times New Roman" w:hAnsi="Times New Roman" w:cs="Times New Roman"/>
              </w:rPr>
              <w:t xml:space="preserve"> Биологически важные вещества: жиры, глюкоза, белки. </w:t>
            </w:r>
            <w:r w:rsidRPr="00F04694">
              <w:rPr>
                <w:rFonts w:ascii="Times New Roman" w:hAnsi="Times New Roman" w:cs="Times New Roman"/>
                <w:i/>
              </w:rPr>
              <w:t>Химическое загрязнение окружающей среды и его последствия.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3B142F" w:rsidRDefault="00AC64B8" w:rsidP="00981A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3B14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ч.</w:t>
            </w:r>
          </w:p>
        </w:tc>
      </w:tr>
      <w:tr w:rsidR="00C6288F" w:rsidTr="00981A90">
        <w:trPr>
          <w:trHeight w:val="447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C6288F" w:rsidRPr="005B6272" w:rsidRDefault="00C6288F" w:rsidP="00981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C6288F" w:rsidRPr="005B6272" w:rsidRDefault="00C6288F" w:rsidP="00981A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C6288F" w:rsidRPr="005B6272" w:rsidRDefault="00F660FA" w:rsidP="00981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 ч.</w:t>
            </w:r>
          </w:p>
        </w:tc>
      </w:tr>
    </w:tbl>
    <w:p w:rsidR="00C6288F" w:rsidRDefault="00C6288F" w:rsidP="00C6288F"/>
    <w:p w:rsidR="00C6288F" w:rsidRDefault="00C6288F" w:rsidP="00C6288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C6288F" w:rsidRDefault="00C6288F" w:rsidP="00C6288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874450" w:rsidRDefault="00874450" w:rsidP="00B16C9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  <w:sectPr w:rsidR="00874450" w:rsidSect="001323B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16C90" w:rsidRDefault="00B16C90" w:rsidP="00B16C9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lastRenderedPageBreak/>
        <w:t>Тематическое планирование</w:t>
      </w:r>
    </w:p>
    <w:p w:rsidR="000D79C1" w:rsidRPr="00B16C90" w:rsidRDefault="00874450" w:rsidP="000D79C1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  <w:lang w:val="tt-RU"/>
        </w:rPr>
        <w:t>8</w:t>
      </w:r>
      <w:r w:rsidR="00F220A4">
        <w:rPr>
          <w:rStyle w:val="80"/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</w:p>
    <w:tbl>
      <w:tblPr>
        <w:tblStyle w:val="ae"/>
        <w:tblW w:w="23084" w:type="dxa"/>
        <w:tblInd w:w="108" w:type="dxa"/>
        <w:tblLook w:val="04A0" w:firstRow="1" w:lastRow="0" w:firstColumn="1" w:lastColumn="0" w:noHBand="0" w:noVBand="1"/>
      </w:tblPr>
      <w:tblGrid>
        <w:gridCol w:w="1937"/>
        <w:gridCol w:w="958"/>
        <w:gridCol w:w="10018"/>
        <w:gridCol w:w="1417"/>
        <w:gridCol w:w="2480"/>
        <w:gridCol w:w="1886"/>
        <w:gridCol w:w="4388"/>
      </w:tblGrid>
      <w:tr w:rsidR="00AA2557" w:rsidRPr="00E45783" w:rsidTr="00AD10BA">
        <w:trPr>
          <w:gridAfter w:val="3"/>
          <w:wAfter w:w="8842" w:type="dxa"/>
          <w:trHeight w:val="375"/>
        </w:trPr>
        <w:tc>
          <w:tcPr>
            <w:tcW w:w="1937" w:type="dxa"/>
          </w:tcPr>
          <w:p w:rsidR="00AA2557" w:rsidRPr="00E45783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783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A2557" w:rsidRPr="00E45783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78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AA2557" w:rsidRPr="00E45783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783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236" w:type="dxa"/>
          </w:tcPr>
          <w:p w:rsidR="00AA2557" w:rsidRPr="00E45783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78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A2557" w:rsidRPr="00E45783" w:rsidTr="00F07E2A">
        <w:trPr>
          <w:gridAfter w:val="3"/>
          <w:wAfter w:w="8842" w:type="dxa"/>
          <w:trHeight w:val="375"/>
        </w:trPr>
        <w:tc>
          <w:tcPr>
            <w:tcW w:w="14242" w:type="dxa"/>
            <w:gridSpan w:val="4"/>
          </w:tcPr>
          <w:p w:rsidR="00716153" w:rsidRPr="00E45783" w:rsidRDefault="00744D62" w:rsidP="00716153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5783">
              <w:rPr>
                <w:rFonts w:ascii="Times New Roman" w:hAnsi="Times New Roman"/>
                <w:b/>
                <w:i/>
                <w:sz w:val="24"/>
                <w:szCs w:val="24"/>
              </w:rPr>
              <w:t>1 четверть</w:t>
            </w:r>
            <w:r w:rsidR="00221E8B" w:rsidRPr="00E45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– </w:t>
            </w:r>
            <w:r w:rsidRPr="00E45783"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  <w:r w:rsidR="00716153" w:rsidRPr="00E45783">
              <w:rPr>
                <w:rFonts w:ascii="Times New Roman" w:hAnsi="Times New Roman"/>
                <w:b/>
                <w:i/>
                <w:sz w:val="24"/>
                <w:szCs w:val="24"/>
              </w:rPr>
              <w:t>часо</w:t>
            </w:r>
            <w:r w:rsidR="00E45783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  <w:p w:rsidR="00AA2557" w:rsidRPr="00E45783" w:rsidRDefault="00981A90" w:rsidP="00716153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5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Основные понятия химии (уровень</w:t>
            </w:r>
            <w:r w:rsidR="00D94B7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45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атомно</w:t>
            </w:r>
            <w:r w:rsidR="009368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-молекулярных представлений) (54</w:t>
            </w:r>
            <w:r w:rsidRPr="00E45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ч)</w:t>
            </w:r>
          </w:p>
          <w:p w:rsidR="00221E8B" w:rsidRPr="00E45783" w:rsidRDefault="00221E8B" w:rsidP="002C2B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783">
              <w:rPr>
                <w:rFonts w:ascii="Times New Roman" w:hAnsi="Times New Roman" w:cs="Times New Roman"/>
                <w:b/>
                <w:sz w:val="24"/>
                <w:szCs w:val="24"/>
              </w:rPr>
              <w:t>Первоначальные химические понятия (</w:t>
            </w:r>
            <w:r w:rsidR="002C2BC4" w:rsidRPr="00E45783">
              <w:rPr>
                <w:rFonts w:ascii="Times New Roman" w:hAnsi="Times New Roman" w:cs="Times New Roman"/>
                <w:b/>
                <w:sz w:val="24"/>
                <w:szCs w:val="24"/>
              </w:rPr>
              <w:t>18 ч)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 w:val="restart"/>
          </w:tcPr>
          <w:p w:rsidR="002C2BC4" w:rsidRPr="003A6765" w:rsidRDefault="002C2BC4" w:rsidP="002C2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Первоначальные химические понятия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  <w:p w:rsidR="002C2BC4" w:rsidRPr="003A6765" w:rsidRDefault="002C2BC4" w:rsidP="002C2BC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C6744C" w:rsidRPr="0094089C" w:rsidRDefault="002C2BC4" w:rsidP="0094089C">
            <w:pPr>
              <w:rPr>
                <w:rStyle w:val="8pt6"/>
                <w:rFonts w:cstheme="minorBidi"/>
                <w:b/>
                <w:spacing w:val="0"/>
                <w:sz w:val="24"/>
                <w:szCs w:val="24"/>
                <w:shd w:val="clear" w:color="auto" w:fill="auto"/>
              </w:rPr>
            </w:pPr>
            <w:r w:rsidRPr="003A6765">
              <w:rPr>
                <w:rStyle w:val="8pt6"/>
                <w:sz w:val="24"/>
                <w:szCs w:val="24"/>
              </w:rPr>
              <w:t>Предмет химии. Химия как часть естествознания. Вещества и их свойства.</w:t>
            </w:r>
            <w:r w:rsidR="003A6765">
              <w:rPr>
                <w:rStyle w:val="8pt6"/>
                <w:sz w:val="24"/>
                <w:szCs w:val="24"/>
              </w:rPr>
              <w:t xml:space="preserve"> Лабораторный опыт №1. </w:t>
            </w:r>
            <w:r w:rsidR="003A6765" w:rsidRPr="003A6765">
              <w:rPr>
                <w:rFonts w:ascii="Times New Roman" w:hAnsi="Times New Roman"/>
                <w:sz w:val="24"/>
                <w:szCs w:val="24"/>
              </w:rPr>
              <w:t>Изучение физических свойств веществ.</w:t>
            </w:r>
            <w:r w:rsidR="003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44C" w:rsidRPr="003A6765">
              <w:rPr>
                <w:rFonts w:ascii="Times New Roman" w:hAnsi="Times New Roman"/>
                <w:i/>
                <w:sz w:val="24"/>
                <w:szCs w:val="24"/>
              </w:rPr>
              <w:t>Тела и вещества. Основные методы познания: наблюдение, измерение, эксперимент</w:t>
            </w:r>
            <w:r w:rsidR="003A6765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2C2BC4" w:rsidRPr="003A6765" w:rsidRDefault="002C2BC4" w:rsidP="00981A90">
            <w:pPr>
              <w:pStyle w:val="a7"/>
              <w:jc w:val="both"/>
              <w:rPr>
                <w:rStyle w:val="15"/>
                <w:b/>
                <w:spacing w:val="0"/>
                <w:sz w:val="24"/>
                <w:szCs w:val="24"/>
                <w:shd w:val="clear" w:color="auto" w:fill="auto"/>
              </w:rPr>
            </w:pPr>
            <w:r w:rsidRPr="003A6765">
              <w:rPr>
                <w:rStyle w:val="8pt6"/>
                <w:sz w:val="24"/>
                <w:szCs w:val="24"/>
              </w:rPr>
              <w:tab/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2C2BC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981A90">
            <w:pPr>
              <w:pStyle w:val="a7"/>
              <w:jc w:val="both"/>
              <w:rPr>
                <w:rStyle w:val="8pt6"/>
                <w:sz w:val="24"/>
                <w:szCs w:val="24"/>
              </w:rPr>
            </w:pPr>
            <w:r w:rsidRPr="003A6765">
              <w:rPr>
                <w:rStyle w:val="8pt6"/>
                <w:sz w:val="24"/>
                <w:szCs w:val="24"/>
              </w:rPr>
              <w:t>Методы познания в химии.</w:t>
            </w:r>
            <w:r w:rsidR="002F5D1E" w:rsidRPr="003A6765">
              <w:rPr>
                <w:rFonts w:ascii="Times New Roman" w:hAnsi="Times New Roman"/>
                <w:i/>
                <w:sz w:val="24"/>
                <w:szCs w:val="24"/>
              </w:rPr>
              <w:t xml:space="preserve"> Основные методы познания: наблюдение, измерение, эксперимент</w:t>
            </w:r>
          </w:p>
          <w:p w:rsidR="0000582F" w:rsidRPr="003A6765" w:rsidRDefault="0000582F" w:rsidP="00981A90">
            <w:pPr>
              <w:pStyle w:val="a7"/>
              <w:jc w:val="both"/>
              <w:rPr>
                <w:rStyle w:val="8pt6"/>
                <w:i/>
                <w:sz w:val="24"/>
                <w:szCs w:val="24"/>
              </w:rPr>
            </w:pPr>
            <w:r w:rsidRPr="003A6765">
              <w:rPr>
                <w:rFonts w:ascii="Times New Roman" w:hAnsi="Times New Roman"/>
                <w:i/>
                <w:sz w:val="24"/>
                <w:szCs w:val="24"/>
              </w:rPr>
              <w:t>Источники химической информации: химическая литература, Интернет.</w:t>
            </w:r>
          </w:p>
          <w:p w:rsidR="002C2BC4" w:rsidRPr="003A6765" w:rsidRDefault="002C2BC4" w:rsidP="00B52825">
            <w:pPr>
              <w:pStyle w:val="a5"/>
              <w:shd w:val="clear" w:color="auto" w:fill="auto"/>
              <w:spacing w:line="240" w:lineRule="auto"/>
              <w:ind w:right="20" w:firstLine="0"/>
              <w:jc w:val="left"/>
              <w:rPr>
                <w:rFonts w:eastAsia="@Arial Unicode MS"/>
                <w:sz w:val="24"/>
                <w:szCs w:val="24"/>
              </w:rPr>
            </w:pP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2C2BC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00582F" w:rsidRPr="003A6765" w:rsidRDefault="002C2BC4" w:rsidP="00116D1E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3A6765">
              <w:rPr>
                <w:rStyle w:val="8pt6"/>
                <w:b/>
                <w:sz w:val="24"/>
                <w:szCs w:val="24"/>
              </w:rPr>
              <w:t>Практическая   работа   1.</w:t>
            </w:r>
            <w:r w:rsidRPr="003A6765">
              <w:rPr>
                <w:rStyle w:val="8pt6"/>
                <w:sz w:val="24"/>
                <w:szCs w:val="24"/>
              </w:rPr>
              <w:t xml:space="preserve"> </w:t>
            </w:r>
            <w:r w:rsidR="00116D1E" w:rsidRPr="003A6765">
              <w:rPr>
                <w:rStyle w:val="8pt6"/>
                <w:sz w:val="24"/>
                <w:szCs w:val="24"/>
              </w:rPr>
              <w:t xml:space="preserve">Лабораторное оборудование и приемы обращения с ним.   Правила </w:t>
            </w:r>
            <w:r w:rsidRPr="003A6765">
              <w:rPr>
                <w:rStyle w:val="8pt6"/>
                <w:sz w:val="24"/>
                <w:szCs w:val="24"/>
              </w:rPr>
              <w:t xml:space="preserve"> безопасной работ</w:t>
            </w:r>
            <w:r w:rsidR="00116D1E" w:rsidRPr="003A6765">
              <w:rPr>
                <w:rStyle w:val="8pt6"/>
                <w:sz w:val="24"/>
                <w:szCs w:val="24"/>
              </w:rPr>
              <w:t xml:space="preserve">ы в химической лаборатории. </w:t>
            </w:r>
            <w:r w:rsidRPr="003A6765">
              <w:rPr>
                <w:rStyle w:val="8pt6"/>
                <w:sz w:val="24"/>
                <w:szCs w:val="24"/>
              </w:rPr>
              <w:t>Строение пламени.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2C2BC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2C2BC4" w:rsidRPr="00B24831" w:rsidRDefault="002C2BC4" w:rsidP="0094089C">
            <w:pPr>
              <w:rPr>
                <w:rFonts w:ascii="Times New Roman" w:hAnsi="Times New Roman"/>
                <w:sz w:val="24"/>
                <w:szCs w:val="24"/>
              </w:rPr>
            </w:pPr>
            <w:r w:rsidRPr="003A6765">
              <w:rPr>
                <w:rStyle w:val="8pt6"/>
                <w:sz w:val="24"/>
                <w:szCs w:val="24"/>
              </w:rPr>
              <w:t>Чистые вещества и смеси.</w:t>
            </w:r>
            <w:r w:rsidR="0094089C" w:rsidRPr="0094089C">
              <w:rPr>
                <w:rFonts w:ascii="Times New Roman" w:hAnsi="Times New Roman"/>
                <w:sz w:val="24"/>
                <w:szCs w:val="24"/>
              </w:rPr>
              <w:t xml:space="preserve"> Способы разделения смесей.</w:t>
            </w:r>
            <w:r w:rsidRPr="003A6765">
              <w:rPr>
                <w:rStyle w:val="8pt6"/>
                <w:sz w:val="24"/>
                <w:szCs w:val="24"/>
              </w:rPr>
              <w:t xml:space="preserve"> Способы очистки  веществ:  отстаивание,  фильтрование,  выпаривание, кристаллизация, дистилляция.</w:t>
            </w:r>
            <w:r w:rsidR="00B24831">
              <w:rPr>
                <w:rStyle w:val="8pt6"/>
                <w:sz w:val="24"/>
                <w:szCs w:val="24"/>
              </w:rPr>
              <w:t xml:space="preserve"> </w:t>
            </w:r>
            <w:r w:rsidR="00B24831" w:rsidRPr="00D11388">
              <w:rPr>
                <w:rFonts w:ascii="Times New Roman" w:hAnsi="Times New Roman"/>
                <w:b/>
                <w:sz w:val="24"/>
                <w:szCs w:val="24"/>
              </w:rPr>
              <w:t>Лабораторный опыт № 2.</w:t>
            </w:r>
            <w:r w:rsidR="00B24831" w:rsidRPr="00D11388">
              <w:rPr>
                <w:rFonts w:ascii="Times New Roman" w:hAnsi="Times New Roman"/>
                <w:sz w:val="24"/>
                <w:szCs w:val="24"/>
              </w:rPr>
              <w:t xml:space="preserve"> Способы разделения смесей</w:t>
            </w:r>
            <w:r w:rsidR="00B24831">
              <w:rPr>
                <w:rFonts w:ascii="Times New Roman" w:hAnsi="Times New Roman"/>
                <w:sz w:val="24"/>
                <w:szCs w:val="24"/>
              </w:rPr>
              <w:t>.</w:t>
            </w:r>
            <w:r w:rsidR="002E3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82F" w:rsidRPr="003A6765">
              <w:rPr>
                <w:rFonts w:ascii="Times New Roman" w:hAnsi="Times New Roman"/>
                <w:i/>
                <w:sz w:val="24"/>
                <w:szCs w:val="24"/>
              </w:rPr>
              <w:t xml:space="preserve">Чистые вещества и смеси. 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2C2BC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0A730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65">
              <w:rPr>
                <w:rStyle w:val="8pt6"/>
                <w:b/>
                <w:sz w:val="24"/>
                <w:szCs w:val="24"/>
              </w:rPr>
              <w:t>Практическая  работа  2</w:t>
            </w:r>
            <w:r w:rsidRPr="003A6765">
              <w:rPr>
                <w:rStyle w:val="8pt6"/>
                <w:sz w:val="24"/>
                <w:szCs w:val="24"/>
              </w:rPr>
              <w:t>.  Очистка загрязнённой поваренной соли.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2C2BC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717B6D" w:rsidRPr="002E3260" w:rsidRDefault="002C2BC4" w:rsidP="002E3260">
            <w:pPr>
              <w:rPr>
                <w:rStyle w:val="FranklinGothicHeavy8pt"/>
                <w:rFonts w:ascii="Times New Roman" w:eastAsiaTheme="minorHAnsi" w:hAnsi="Times New Roman" w:cstheme="minorBidi"/>
                <w:color w:val="auto"/>
                <w:sz w:val="24"/>
                <w:szCs w:val="24"/>
                <w:shd w:val="clear" w:color="auto" w:fill="auto"/>
              </w:rPr>
            </w:pPr>
            <w:r w:rsidRPr="003A6765">
              <w:rPr>
                <w:rStyle w:val="8pt6"/>
                <w:sz w:val="24"/>
                <w:szCs w:val="24"/>
              </w:rPr>
              <w:t>Физические и химические явления. Химические реакции.</w:t>
            </w:r>
            <w:r w:rsidR="002E3260">
              <w:rPr>
                <w:rStyle w:val="8pt6"/>
                <w:sz w:val="24"/>
                <w:szCs w:val="24"/>
              </w:rPr>
              <w:t xml:space="preserve"> </w:t>
            </w:r>
            <w:r w:rsidR="007C4AE6" w:rsidRPr="007C4AE6">
              <w:rPr>
                <w:rFonts w:ascii="Times New Roman" w:hAnsi="Times New Roman"/>
                <w:sz w:val="24"/>
                <w:szCs w:val="24"/>
              </w:rPr>
              <w:t xml:space="preserve">Условия и признаки протекания химических реакций. </w:t>
            </w:r>
            <w:r w:rsidR="002E3260" w:rsidRPr="00D11388">
              <w:rPr>
                <w:rFonts w:ascii="Times New Roman" w:hAnsi="Times New Roman"/>
                <w:b/>
                <w:sz w:val="24"/>
                <w:szCs w:val="24"/>
              </w:rPr>
              <w:t>Лабораторные опыты № 3.</w:t>
            </w:r>
            <w:r w:rsidR="002E3260" w:rsidRPr="00D11388">
              <w:rPr>
                <w:rFonts w:ascii="Times New Roman" w:hAnsi="Times New Roman"/>
                <w:sz w:val="24"/>
                <w:szCs w:val="24"/>
              </w:rPr>
              <w:t xml:space="preserve"> Физические и   химические явления</w:t>
            </w:r>
            <w:r w:rsidR="002E3260">
              <w:rPr>
                <w:rFonts w:ascii="Times New Roman" w:hAnsi="Times New Roman"/>
                <w:sz w:val="24"/>
                <w:szCs w:val="24"/>
              </w:rPr>
              <w:t>.</w:t>
            </w:r>
            <w:r w:rsidR="00717B6D" w:rsidRPr="003A6765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2BC4" w:rsidRPr="003A6765" w:rsidRDefault="0080256E" w:rsidP="00981A90">
            <w:pPr>
              <w:pStyle w:val="a7"/>
              <w:jc w:val="both"/>
              <w:rPr>
                <w:rStyle w:val="8pt6"/>
                <w:sz w:val="24"/>
                <w:szCs w:val="24"/>
              </w:rPr>
            </w:pPr>
            <w:r>
              <w:rPr>
                <w:rStyle w:val="8pt6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2C2BC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D48AC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C7515A" w:rsidRPr="003A6765" w:rsidRDefault="002C2BC4" w:rsidP="006730EE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Атомы, молекулы и ионы.</w:t>
            </w:r>
            <w:r w:rsidR="00BC7293"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C7515A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Атом.</w:t>
            </w:r>
            <w:r w:rsidR="006730EE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Молекулы. Ионы.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2C2BC4" w:rsidRPr="003A6765" w:rsidRDefault="002C2BC4" w:rsidP="003635C2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Вещества молекулярного и немолекулярного строения. Кристаллические решётки.</w:t>
            </w:r>
          </w:p>
          <w:p w:rsidR="004D1EF7" w:rsidRPr="003A6765" w:rsidRDefault="004D1EF7" w:rsidP="003635C2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Типы кристаллических решеток (</w:t>
            </w:r>
            <w:proofErr w:type="gramStart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атомная</w:t>
            </w:r>
            <w:proofErr w:type="gramEnd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, молекулярная, ионная, металлическая). Зависимость физических свойств веществ от типа кристаллической решетки.</w:t>
            </w:r>
            <w:r w:rsidR="00BC7293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97920" w:rsidRPr="003A6765">
              <w:rPr>
                <w:rStyle w:val="95pt"/>
                <w:rFonts w:eastAsiaTheme="minorHAnsi"/>
                <w:i/>
                <w:sz w:val="24"/>
                <w:szCs w:val="24"/>
              </w:rPr>
              <w:lastRenderedPageBreak/>
              <w:t>Кристаллические и аморфные вещества.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2C2BC4" w:rsidRPr="008D7414" w:rsidRDefault="002C2BC4" w:rsidP="008D7414">
            <w:pPr>
              <w:pStyle w:val="13"/>
              <w:shd w:val="clear" w:color="auto" w:fill="auto"/>
              <w:spacing w:before="0" w:line="240" w:lineRule="auto"/>
              <w:ind w:left="20" w:right="20"/>
              <w:jc w:val="left"/>
              <w:rPr>
                <w:i/>
                <w:sz w:val="24"/>
                <w:szCs w:val="24"/>
              </w:rPr>
            </w:pPr>
            <w:r w:rsidRPr="003A6765">
              <w:rPr>
                <w:rFonts w:eastAsia="Arial"/>
                <w:sz w:val="24"/>
                <w:szCs w:val="24"/>
              </w:rPr>
              <w:t>Просты</w:t>
            </w:r>
            <w:r w:rsidR="00733949">
              <w:rPr>
                <w:rFonts w:eastAsia="Arial"/>
                <w:sz w:val="24"/>
                <w:szCs w:val="24"/>
              </w:rPr>
              <w:t>е и сложные вещества. Химический  элемент</w:t>
            </w:r>
            <w:r w:rsidR="000F4F82" w:rsidRPr="003A6765">
              <w:rPr>
                <w:rFonts w:eastAsia="Arial"/>
                <w:sz w:val="24"/>
                <w:szCs w:val="24"/>
              </w:rPr>
              <w:t>.</w:t>
            </w:r>
            <w:r w:rsidR="002E3260">
              <w:rPr>
                <w:rFonts w:eastAsia="Arial"/>
                <w:sz w:val="24"/>
                <w:szCs w:val="24"/>
              </w:rPr>
              <w:t xml:space="preserve"> </w:t>
            </w:r>
            <w:r w:rsidR="002E3260" w:rsidRPr="00D11388">
              <w:rPr>
                <w:b/>
                <w:sz w:val="24"/>
                <w:szCs w:val="24"/>
              </w:rPr>
              <w:t>Лабораторный опыт №4.</w:t>
            </w:r>
            <w:r w:rsidR="002E3260" w:rsidRPr="00D11388">
              <w:rPr>
                <w:sz w:val="24"/>
                <w:szCs w:val="24"/>
              </w:rPr>
              <w:t xml:space="preserve"> Ознакомление с образцами простых и сложных веществ</w:t>
            </w:r>
            <w:r w:rsidR="002E3260">
              <w:rPr>
                <w:sz w:val="24"/>
                <w:szCs w:val="24"/>
              </w:rPr>
              <w:t>.</w:t>
            </w:r>
            <w:r w:rsidR="008D7414" w:rsidRPr="000F36A7">
              <w:rPr>
                <w:i/>
                <w:sz w:val="24"/>
                <w:szCs w:val="24"/>
              </w:rPr>
              <w:t xml:space="preserve"> Ознакомление с об</w:t>
            </w:r>
            <w:r w:rsidR="008D7414" w:rsidRPr="000F36A7">
              <w:rPr>
                <w:i/>
                <w:sz w:val="24"/>
                <w:szCs w:val="24"/>
              </w:rPr>
              <w:softHyphen/>
              <w:t xml:space="preserve">разцами простых (металлы и неметаллы) и сложных веществ, минералов и горных пород. </w:t>
            </w:r>
          </w:p>
          <w:p w:rsidR="00A16207" w:rsidRPr="003A6765" w:rsidRDefault="00A16207" w:rsidP="003635C2">
            <w:pPr>
              <w:spacing w:line="204" w:lineRule="exact"/>
              <w:rPr>
                <w:rFonts w:ascii="Times New Roman" w:eastAsia="Arial" w:hAnsi="Times New Roman" w:cs="Times New Roman"/>
                <w:i/>
                <w:sz w:val="24"/>
                <w:szCs w:val="24"/>
                <w:lang w:val="en-US"/>
              </w:rPr>
            </w:pP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Простые и сложные вещества.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2C2BC4" w:rsidRPr="003A6765" w:rsidRDefault="002C2BC4" w:rsidP="003635C2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Язык химии. Знаки химических элементов. Относительная атомная масса.</w:t>
            </w:r>
          </w:p>
          <w:p w:rsidR="00A16207" w:rsidRPr="003A6765" w:rsidRDefault="00A16207" w:rsidP="003635C2">
            <w:pPr>
              <w:spacing w:line="204" w:lineRule="exact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Химический элемент. Знаки химических элементов.</w:t>
            </w:r>
            <w:r w:rsidR="00BC7293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574E9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Относительная атомная и молекулярная массы. Массовое </w:t>
            </w:r>
            <w:proofErr w:type="spellStart"/>
            <w:r w:rsidR="00B574E9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число</w:t>
            </w:r>
            <w:proofErr w:type="gramStart"/>
            <w:r w:rsidR="00B574E9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A3158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А</w:t>
            </w:r>
            <w:proofErr w:type="gramEnd"/>
            <w:r w:rsidR="007A3158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томная</w:t>
            </w:r>
            <w:proofErr w:type="spellEnd"/>
            <w:r w:rsidR="007A3158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 единица массы.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2C2BC4" w:rsidRPr="003A6765" w:rsidRDefault="002C2BC4" w:rsidP="00B227EE">
            <w:pPr>
              <w:spacing w:line="204" w:lineRule="exact"/>
              <w:ind w:left="16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Закон постоянства состава веществ.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7A3158" w:rsidRPr="003A6765" w:rsidRDefault="002C2BC4" w:rsidP="007A3158">
            <w:pPr>
              <w:pStyle w:val="12"/>
              <w:shd w:val="clear" w:color="auto" w:fill="auto"/>
              <w:tabs>
                <w:tab w:val="left" w:pos="288"/>
              </w:tabs>
              <w:spacing w:after="0" w:line="240" w:lineRule="auto"/>
              <w:jc w:val="both"/>
              <w:rPr>
                <w:rStyle w:val="95pt"/>
                <w:sz w:val="24"/>
                <w:szCs w:val="24"/>
              </w:rPr>
            </w:pPr>
            <w:r w:rsidRPr="003A6765">
              <w:rPr>
                <w:rFonts w:eastAsia="Arial"/>
                <w:sz w:val="24"/>
                <w:szCs w:val="24"/>
              </w:rPr>
              <w:t>Химические формулы.</w:t>
            </w:r>
            <w:r w:rsidR="007C4AE6" w:rsidRPr="003A6765">
              <w:rPr>
                <w:rStyle w:val="95pt"/>
                <w:i/>
                <w:sz w:val="24"/>
                <w:szCs w:val="24"/>
              </w:rPr>
              <w:t xml:space="preserve"> </w:t>
            </w:r>
            <w:r w:rsidR="007C4AE6" w:rsidRPr="007C4AE6">
              <w:rPr>
                <w:rStyle w:val="95pt"/>
                <w:sz w:val="24"/>
                <w:szCs w:val="24"/>
              </w:rPr>
              <w:t>Индексы.</w:t>
            </w:r>
            <w:r w:rsidR="007C4AE6" w:rsidRPr="003A6765">
              <w:rPr>
                <w:rStyle w:val="95pt"/>
                <w:i/>
                <w:sz w:val="24"/>
                <w:szCs w:val="24"/>
              </w:rPr>
              <w:t xml:space="preserve"> </w:t>
            </w:r>
            <w:r w:rsidRPr="003A6765">
              <w:rPr>
                <w:rFonts w:eastAsia="Arial"/>
                <w:sz w:val="24"/>
                <w:szCs w:val="24"/>
              </w:rPr>
              <w:t xml:space="preserve"> Относительная  молекулярная  масса.  Качественный и количественный состав вещества.</w:t>
            </w:r>
            <w:r w:rsidR="00BC7293" w:rsidRPr="003A6765">
              <w:rPr>
                <w:rFonts w:eastAsia="Arial"/>
                <w:sz w:val="24"/>
                <w:szCs w:val="24"/>
              </w:rPr>
              <w:t xml:space="preserve"> </w:t>
            </w:r>
            <w:r w:rsidR="007A3158" w:rsidRPr="003A6765">
              <w:rPr>
                <w:rStyle w:val="95pt"/>
                <w:i/>
                <w:sz w:val="24"/>
                <w:szCs w:val="24"/>
              </w:rPr>
              <w:t>Относительная молекулярная масса</w:t>
            </w:r>
            <w:proofErr w:type="gramStart"/>
            <w:r w:rsidR="007A3158" w:rsidRPr="003A6765">
              <w:rPr>
                <w:rStyle w:val="95pt"/>
                <w:i/>
                <w:sz w:val="24"/>
                <w:szCs w:val="24"/>
              </w:rPr>
              <w:t xml:space="preserve"> .</w:t>
            </w:r>
            <w:proofErr w:type="gramEnd"/>
            <w:r w:rsidR="007A3158" w:rsidRPr="003A6765">
              <w:rPr>
                <w:rStyle w:val="95pt"/>
                <w:i/>
                <w:sz w:val="24"/>
                <w:szCs w:val="24"/>
              </w:rPr>
              <w:t xml:space="preserve"> Качест</w:t>
            </w:r>
            <w:r w:rsidR="007A3158" w:rsidRPr="003A6765">
              <w:rPr>
                <w:rStyle w:val="95pt"/>
                <w:i/>
                <w:sz w:val="24"/>
                <w:szCs w:val="24"/>
              </w:rPr>
              <w:softHyphen/>
              <w:t>венный и количественный состав вещества</w:t>
            </w:r>
            <w:r w:rsidR="007A3158" w:rsidRPr="003A6765">
              <w:rPr>
                <w:rStyle w:val="95pt"/>
                <w:sz w:val="24"/>
                <w:szCs w:val="24"/>
              </w:rPr>
              <w:t xml:space="preserve">. </w:t>
            </w:r>
            <w:r w:rsidR="007C4AE6">
              <w:rPr>
                <w:rStyle w:val="95pt"/>
                <w:sz w:val="24"/>
                <w:szCs w:val="24"/>
              </w:rPr>
              <w:t xml:space="preserve">                                                                            </w:t>
            </w:r>
          </w:p>
          <w:p w:rsidR="002C2BC4" w:rsidRPr="003A6765" w:rsidRDefault="002C2BC4" w:rsidP="003635C2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2C2BC4" w:rsidRPr="003A6765" w:rsidRDefault="002C2BC4" w:rsidP="003635C2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Массовая  доля  химического  элемента  в соединении.</w:t>
            </w:r>
          </w:p>
          <w:p w:rsidR="0055012A" w:rsidRPr="003A6765" w:rsidRDefault="0055012A" w:rsidP="0055012A">
            <w:pPr>
              <w:pStyle w:val="12"/>
              <w:shd w:val="clear" w:color="auto" w:fill="auto"/>
              <w:tabs>
                <w:tab w:val="left" w:pos="288"/>
              </w:tabs>
              <w:spacing w:after="0" w:line="240" w:lineRule="auto"/>
              <w:jc w:val="both"/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  <w:t>Расчётные задачи.</w:t>
            </w:r>
          </w:p>
          <w:p w:rsidR="0055012A" w:rsidRPr="003A6765" w:rsidRDefault="0055012A" w:rsidP="0055012A">
            <w:pPr>
              <w:pStyle w:val="12"/>
              <w:shd w:val="clear" w:color="auto" w:fill="auto"/>
              <w:tabs>
                <w:tab w:val="left" w:pos="288"/>
              </w:tabs>
              <w:spacing w:after="0" w:line="240" w:lineRule="auto"/>
              <w:jc w:val="both"/>
              <w:rPr>
                <w:rStyle w:val="95pt"/>
                <w:i/>
                <w:sz w:val="24"/>
                <w:szCs w:val="24"/>
              </w:rPr>
            </w:pPr>
            <w:r w:rsidRPr="003A6765">
              <w:rPr>
                <w:i/>
                <w:sz w:val="24"/>
                <w:szCs w:val="24"/>
              </w:rPr>
              <w:t>Вычисление относитель</w:t>
            </w:r>
            <w:r w:rsidRPr="003A6765">
              <w:rPr>
                <w:i/>
                <w:sz w:val="24"/>
                <w:szCs w:val="24"/>
              </w:rPr>
              <w:softHyphen/>
              <w:t>ной молекулярной массы вещества по форму</w:t>
            </w:r>
            <w:r w:rsidRPr="003A6765">
              <w:rPr>
                <w:rStyle w:val="95pt"/>
                <w:i/>
                <w:sz w:val="24"/>
                <w:szCs w:val="24"/>
              </w:rPr>
              <w:t xml:space="preserve">ле. </w:t>
            </w:r>
          </w:p>
          <w:p w:rsidR="0055012A" w:rsidRPr="003A6765" w:rsidRDefault="0055012A" w:rsidP="0055012A">
            <w:pPr>
              <w:pStyle w:val="12"/>
              <w:shd w:val="clear" w:color="auto" w:fill="auto"/>
              <w:tabs>
                <w:tab w:val="left" w:pos="288"/>
              </w:tabs>
              <w:spacing w:after="0" w:line="240" w:lineRule="auto"/>
              <w:jc w:val="both"/>
              <w:rPr>
                <w:rStyle w:val="95pt"/>
                <w:i/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 xml:space="preserve">Вычисление массовой доли элемента в химическом соединении. </w:t>
            </w:r>
          </w:p>
          <w:p w:rsidR="0055012A" w:rsidRPr="003A6765" w:rsidRDefault="0055012A" w:rsidP="0055012A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Установление простей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шей формулы вещества по массовым долям элементов.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2C2BC4" w:rsidRPr="003A6765" w:rsidRDefault="002C2BC4" w:rsidP="003635C2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  <w:p w:rsidR="0086331D" w:rsidRPr="003A6765" w:rsidRDefault="0086331D" w:rsidP="003635C2">
            <w:pPr>
              <w:spacing w:line="204" w:lineRule="exact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Опре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деление валентности элементов по формулам бинарных соединений.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2C2BC4" w:rsidRPr="003A6765" w:rsidRDefault="002C2BC4" w:rsidP="003635C2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Составление  химических  формул  бинарных соединений по валентности.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2C2BC4" w:rsidRPr="003A6765" w:rsidRDefault="002C2BC4" w:rsidP="003635C2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Атомно-молекулярное учение.</w:t>
            </w: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22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182007" w:rsidRPr="003A6765" w:rsidRDefault="002C2BC4" w:rsidP="00182007">
            <w:pPr>
              <w:pStyle w:val="13"/>
              <w:shd w:val="clear" w:color="auto" w:fill="auto"/>
              <w:tabs>
                <w:tab w:val="left" w:pos="303"/>
              </w:tabs>
              <w:spacing w:before="0" w:line="240" w:lineRule="auto"/>
              <w:jc w:val="both"/>
              <w:rPr>
                <w:i/>
                <w:sz w:val="24"/>
                <w:szCs w:val="24"/>
              </w:rPr>
            </w:pPr>
            <w:r w:rsidRPr="003A6765">
              <w:rPr>
                <w:rFonts w:eastAsia="Arial"/>
                <w:sz w:val="24"/>
                <w:szCs w:val="24"/>
              </w:rPr>
              <w:t>Закон сохранения массы веществ.</w:t>
            </w:r>
            <w:r w:rsidR="00BC7293" w:rsidRPr="003A6765">
              <w:rPr>
                <w:rFonts w:eastAsia="Arial"/>
                <w:sz w:val="24"/>
                <w:szCs w:val="24"/>
              </w:rPr>
              <w:t xml:space="preserve"> </w:t>
            </w:r>
            <w:r w:rsidR="00182007" w:rsidRPr="003A6765">
              <w:rPr>
                <w:i/>
                <w:sz w:val="24"/>
                <w:szCs w:val="24"/>
              </w:rPr>
              <w:t xml:space="preserve">Жизнь и деятельность </w:t>
            </w:r>
            <w:proofErr w:type="spellStart"/>
            <w:r w:rsidR="00182007" w:rsidRPr="003A6765">
              <w:rPr>
                <w:i/>
                <w:sz w:val="24"/>
                <w:szCs w:val="24"/>
              </w:rPr>
              <w:t>М.В.Ломоносова</w:t>
            </w:r>
            <w:proofErr w:type="spellEnd"/>
            <w:r w:rsidR="00182007" w:rsidRPr="003A6765">
              <w:rPr>
                <w:i/>
                <w:sz w:val="24"/>
                <w:szCs w:val="24"/>
              </w:rPr>
              <w:t>.</w:t>
            </w:r>
          </w:p>
          <w:p w:rsidR="002C2BC4" w:rsidRPr="003A6765" w:rsidRDefault="002C2BC4" w:rsidP="00221E8B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2BC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2C2BC4" w:rsidRPr="003A6765" w:rsidRDefault="002C2BC4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2C2BC4" w:rsidRPr="003A6765" w:rsidRDefault="002C2BC4" w:rsidP="0022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2C2BC4" w:rsidRPr="003A6765" w:rsidRDefault="002C2BC4" w:rsidP="000F36A7">
            <w:pPr>
              <w:pStyle w:val="13"/>
              <w:shd w:val="clear" w:color="auto" w:fill="auto"/>
              <w:tabs>
                <w:tab w:val="left" w:pos="308"/>
              </w:tabs>
              <w:spacing w:before="0" w:line="240" w:lineRule="auto"/>
              <w:jc w:val="both"/>
              <w:rPr>
                <w:i/>
                <w:sz w:val="24"/>
                <w:szCs w:val="24"/>
              </w:rPr>
            </w:pPr>
            <w:r w:rsidRPr="003A6765">
              <w:rPr>
                <w:rFonts w:eastAsia="Arial"/>
                <w:sz w:val="24"/>
                <w:szCs w:val="24"/>
              </w:rPr>
              <w:t>Химические уравнения.</w:t>
            </w:r>
            <w:r w:rsidR="00BC7293" w:rsidRPr="003A6765">
              <w:rPr>
                <w:rFonts w:eastAsia="Arial"/>
                <w:sz w:val="24"/>
                <w:szCs w:val="24"/>
              </w:rPr>
              <w:t xml:space="preserve"> </w:t>
            </w:r>
            <w:r w:rsidR="007157DE" w:rsidRPr="007C4AE6">
              <w:rPr>
                <w:sz w:val="24"/>
                <w:szCs w:val="24"/>
              </w:rPr>
              <w:t>Коэффициенты.</w:t>
            </w:r>
          </w:p>
          <w:p w:rsidR="000F36A7" w:rsidRPr="007C4AE6" w:rsidRDefault="000F36A7" w:rsidP="000F36A7">
            <w:pPr>
              <w:pStyle w:val="13"/>
              <w:shd w:val="clear" w:color="auto" w:fill="auto"/>
              <w:spacing w:before="0" w:line="240" w:lineRule="auto"/>
              <w:ind w:left="20" w:right="20"/>
              <w:jc w:val="left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1236" w:type="dxa"/>
          </w:tcPr>
          <w:p w:rsidR="002C2BC4" w:rsidRPr="003A6765" w:rsidRDefault="002C2BC4" w:rsidP="00AA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635C2" w:rsidRPr="003A6765" w:rsidTr="00F07E2A">
        <w:trPr>
          <w:trHeight w:val="375"/>
        </w:trPr>
        <w:tc>
          <w:tcPr>
            <w:tcW w:w="14242" w:type="dxa"/>
            <w:gridSpan w:val="4"/>
          </w:tcPr>
          <w:p w:rsidR="003635C2" w:rsidRPr="003A6765" w:rsidRDefault="003635C2" w:rsidP="00AA255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Вторая  четверть </w:t>
            </w:r>
            <w:r w:rsidR="007C17F7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- 14</w:t>
            </w:r>
            <w:r w:rsidR="00FD0974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  <w:p w:rsidR="003635C2" w:rsidRPr="003A6765" w:rsidRDefault="00F514F6" w:rsidP="00FD0974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Первоначальные химические понятия (4 ч), </w:t>
            </w:r>
            <w:r w:rsidR="00FD0974" w:rsidRPr="003A67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Кислород </w:t>
            </w:r>
            <w:proofErr w:type="gramStart"/>
            <w:r w:rsidR="00FD0974" w:rsidRPr="003A67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FD0974" w:rsidRPr="003A67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ч), </w:t>
            </w:r>
            <w:r w:rsidR="00FD0974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Водород (3 ч), Вода. Растворы.</w:t>
            </w: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</w:t>
            </w:r>
            <w:r w:rsidR="00FD0974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4419" w:type="dxa"/>
            <w:gridSpan w:val="2"/>
          </w:tcPr>
          <w:p w:rsidR="003635C2" w:rsidRPr="003A6765" w:rsidRDefault="003635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vAlign w:val="bottom"/>
          </w:tcPr>
          <w:p w:rsidR="003635C2" w:rsidRPr="003A6765" w:rsidRDefault="003635C2" w:rsidP="00B227EE">
            <w:pPr>
              <w:spacing w:line="204" w:lineRule="exact"/>
              <w:ind w:left="16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13. Массовая  доля  химического  элемента  </w:t>
            </w:r>
            <w:proofErr w:type="gramStart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3D771F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 w:val="restart"/>
          </w:tcPr>
          <w:p w:rsidR="00112FC8" w:rsidRPr="003A6765" w:rsidRDefault="00F73F34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A6765">
              <w:rPr>
                <w:sz w:val="24"/>
                <w:szCs w:val="24"/>
              </w:rPr>
              <w:t>Первоначальные химические понятия</w:t>
            </w:r>
          </w:p>
          <w:p w:rsidR="00112FC8" w:rsidRPr="003A6765" w:rsidRDefault="00112FC8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12FC8" w:rsidRPr="003A6765" w:rsidRDefault="00112FC8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12FC8" w:rsidRPr="003A6765" w:rsidRDefault="00112FC8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12FC8" w:rsidRPr="003A6765" w:rsidRDefault="00112FC8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12FC8" w:rsidRPr="003A6765" w:rsidRDefault="00112FC8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12FC8" w:rsidRPr="003A6765" w:rsidRDefault="00112FC8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12FC8" w:rsidRPr="003A6765" w:rsidRDefault="00112FC8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12FC8" w:rsidRPr="003A6765" w:rsidRDefault="00112FC8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D771F" w:rsidRPr="003A6765" w:rsidRDefault="003D771F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3D771F" w:rsidRPr="003A6765" w:rsidRDefault="003D771F" w:rsidP="0022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3D771F" w:rsidRPr="002E3260" w:rsidRDefault="003D771F" w:rsidP="002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2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Типы химических </w:t>
            </w:r>
            <w:proofErr w:type="spellStart"/>
            <w:r w:rsidRPr="002E3260">
              <w:rPr>
                <w:rFonts w:ascii="Times New Roman" w:eastAsia="Arial" w:hAnsi="Times New Roman" w:cs="Times New Roman"/>
                <w:sz w:val="24"/>
                <w:szCs w:val="24"/>
              </w:rPr>
              <w:t>реакций</w:t>
            </w:r>
            <w:proofErr w:type="gramStart"/>
            <w:r w:rsidRPr="002E326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="000F36A7" w:rsidRPr="002E3260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gramEnd"/>
            <w:r w:rsidR="000F36A7" w:rsidRPr="002E3260">
              <w:rPr>
                <w:rFonts w:ascii="Times New Roman" w:hAnsi="Times New Roman" w:cs="Times New Roman"/>
                <w:i/>
                <w:sz w:val="24"/>
                <w:szCs w:val="24"/>
              </w:rPr>
              <w:t>словия</w:t>
            </w:r>
            <w:proofErr w:type="spellEnd"/>
            <w:r w:rsidR="000F36A7" w:rsidRPr="002E32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признаки протекания химических реакций.</w:t>
            </w:r>
            <w:r w:rsidR="002E3260" w:rsidRPr="002E3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Лабораторные опыты № 5. </w:t>
            </w:r>
            <w:r w:rsidR="008D7414" w:rsidRPr="008D7414">
              <w:rPr>
                <w:rFonts w:ascii="Times New Roman" w:hAnsi="Times New Roman" w:cs="Times New Roman"/>
                <w:sz w:val="24"/>
                <w:szCs w:val="24"/>
              </w:rPr>
              <w:t>Реакция замещения меди железом.</w:t>
            </w:r>
            <w:r w:rsidR="002E3260" w:rsidRPr="008D7414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 основного карбоната меди (II).</w:t>
            </w:r>
          </w:p>
        </w:tc>
        <w:tc>
          <w:tcPr>
            <w:tcW w:w="1236" w:type="dxa"/>
          </w:tcPr>
          <w:p w:rsidR="003D771F" w:rsidRPr="003A6765" w:rsidRDefault="003D771F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42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121742" w:rsidRPr="003A6765" w:rsidRDefault="0012174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121742" w:rsidRPr="003A6765" w:rsidRDefault="00121742" w:rsidP="0022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121742" w:rsidRPr="003A6765" w:rsidRDefault="00121742" w:rsidP="00121742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Расчетные </w:t>
            </w:r>
            <w:proofErr w:type="spellStart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задачи</w:t>
            </w:r>
            <w:proofErr w:type="gramStart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.В</w:t>
            </w:r>
            <w:proofErr w:type="gramEnd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ычисление</w:t>
            </w:r>
            <w:proofErr w:type="spellEnd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относительной молекулярной массы вещества по формуле. Вычисление массовой доли элемента в химическом соединении. Установление простейшей  формулы  вещества  по  массовым  долям элементов.</w:t>
            </w:r>
          </w:p>
        </w:tc>
        <w:tc>
          <w:tcPr>
            <w:tcW w:w="1236" w:type="dxa"/>
          </w:tcPr>
          <w:p w:rsidR="00121742" w:rsidRPr="003A6765" w:rsidRDefault="00FD097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71F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3D771F" w:rsidRPr="003A6765" w:rsidRDefault="003D771F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3D771F" w:rsidRPr="003A6765" w:rsidRDefault="0012174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3D771F" w:rsidRPr="003A6765" w:rsidRDefault="003D771F" w:rsidP="00221E8B">
            <w:pPr>
              <w:pStyle w:val="a5"/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3A6765">
              <w:rPr>
                <w:rFonts w:eastAsia="Calibri"/>
                <w:sz w:val="24"/>
                <w:szCs w:val="24"/>
              </w:rPr>
              <w:t xml:space="preserve">20.   </w:t>
            </w:r>
            <w:r w:rsidRPr="009B6878">
              <w:rPr>
                <w:rFonts w:eastAsia="Calibri"/>
                <w:b/>
                <w:sz w:val="24"/>
                <w:szCs w:val="24"/>
              </w:rPr>
              <w:t>Контрольная   работа</w:t>
            </w:r>
            <w:r w:rsidR="00B24831" w:rsidRPr="00B24831">
              <w:rPr>
                <w:rFonts w:eastAsia="Calibri"/>
                <w:b/>
                <w:sz w:val="24"/>
                <w:szCs w:val="24"/>
              </w:rPr>
              <w:t>№1</w:t>
            </w:r>
            <w:r w:rsidR="00B24831">
              <w:rPr>
                <w:rFonts w:eastAsia="Calibri"/>
                <w:sz w:val="24"/>
                <w:szCs w:val="24"/>
              </w:rPr>
              <w:t>.</w:t>
            </w:r>
            <w:r w:rsidRPr="003A6765">
              <w:rPr>
                <w:rFonts w:eastAsia="Calibri"/>
                <w:sz w:val="24"/>
                <w:szCs w:val="24"/>
              </w:rPr>
              <w:t xml:space="preserve"> по  теме  «Первоначальные химические понятия».</w:t>
            </w:r>
          </w:p>
        </w:tc>
        <w:tc>
          <w:tcPr>
            <w:tcW w:w="1236" w:type="dxa"/>
          </w:tcPr>
          <w:p w:rsidR="003D771F" w:rsidRPr="003A6765" w:rsidRDefault="003D771F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D22" w:rsidRPr="003A6765" w:rsidTr="00AD10BA">
        <w:trPr>
          <w:gridAfter w:val="3"/>
          <w:wAfter w:w="8842" w:type="dxa"/>
          <w:trHeight w:val="567"/>
        </w:trPr>
        <w:tc>
          <w:tcPr>
            <w:tcW w:w="1937" w:type="dxa"/>
            <w:vMerge/>
            <w:tcBorders>
              <w:bottom w:val="single" w:sz="4" w:space="0" w:color="auto"/>
            </w:tcBorders>
          </w:tcPr>
          <w:p w:rsidR="00173D22" w:rsidRPr="003A6765" w:rsidRDefault="00173D2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73D22" w:rsidRPr="003A6765" w:rsidRDefault="0012174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1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73D22" w:rsidRPr="003A6765" w:rsidRDefault="000F36A7" w:rsidP="00173D22">
            <w:pPr>
              <w:pStyle w:val="a5"/>
              <w:tabs>
                <w:tab w:val="left" w:pos="136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3A6765">
              <w:rPr>
                <w:rFonts w:eastAsia="Calibri"/>
                <w:sz w:val="24"/>
                <w:szCs w:val="24"/>
              </w:rPr>
              <w:tab/>
              <w:t>Работа над ошибками</w:t>
            </w:r>
            <w:r w:rsidR="00BC7293" w:rsidRPr="003A6765">
              <w:rPr>
                <w:rFonts w:eastAsia="Calibri"/>
                <w:sz w:val="24"/>
                <w:szCs w:val="24"/>
              </w:rPr>
              <w:t xml:space="preserve"> </w:t>
            </w:r>
            <w:r w:rsidRPr="003A6765">
              <w:rPr>
                <w:rFonts w:eastAsia="Calibri"/>
                <w:sz w:val="24"/>
                <w:szCs w:val="24"/>
              </w:rPr>
              <w:t>по  теме  «Первоначальные химические понятия».</w:t>
            </w:r>
          </w:p>
        </w:tc>
        <w:tc>
          <w:tcPr>
            <w:tcW w:w="1236" w:type="dxa"/>
          </w:tcPr>
          <w:p w:rsidR="00173D22" w:rsidRPr="003A6765" w:rsidRDefault="00716153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6A7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 w:val="restart"/>
            <w:tcBorders>
              <w:top w:val="single" w:sz="4" w:space="0" w:color="auto"/>
            </w:tcBorders>
          </w:tcPr>
          <w:p w:rsidR="000F36A7" w:rsidRPr="003A6765" w:rsidRDefault="000F36A7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0F36A7" w:rsidRPr="003A6765" w:rsidRDefault="000F36A7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0F36A7" w:rsidRPr="003A6765" w:rsidRDefault="000F36A7" w:rsidP="00221E8B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sz w:val="24"/>
                <w:szCs w:val="24"/>
              </w:rPr>
              <w:t xml:space="preserve">                Кислород</w:t>
            </w:r>
          </w:p>
        </w:tc>
        <w:tc>
          <w:tcPr>
            <w:tcW w:w="958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F36A7" w:rsidRPr="003A6765" w:rsidRDefault="000F36A7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36A7" w:rsidRPr="003A6765" w:rsidRDefault="000F36A7" w:rsidP="00F07E2A">
            <w:pPr>
              <w:pStyle w:val="a5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A6765">
              <w:rPr>
                <w:rFonts w:eastAsia="Calibri"/>
                <w:sz w:val="24"/>
                <w:szCs w:val="24"/>
              </w:rPr>
              <w:t>Кислород, его общая характеристика. Получение кислорода. Физические свойства кислорода.</w:t>
            </w:r>
          </w:p>
          <w:p w:rsidR="000F36A7" w:rsidRPr="003A6765" w:rsidRDefault="000F36A7" w:rsidP="00F07E2A">
            <w:pPr>
              <w:pStyle w:val="a5"/>
              <w:spacing w:line="240" w:lineRule="auto"/>
              <w:ind w:firstLine="0"/>
              <w:jc w:val="left"/>
              <w:rPr>
                <w:rFonts w:eastAsia="Calibri"/>
                <w:i/>
                <w:sz w:val="24"/>
                <w:szCs w:val="24"/>
              </w:rPr>
            </w:pPr>
            <w:r w:rsidRPr="003A6765">
              <w:rPr>
                <w:i/>
                <w:sz w:val="24"/>
                <w:szCs w:val="24"/>
              </w:rPr>
              <w:t>Кислород – химический элемент и простое вещество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, нахождение в природе, его общая характеристика</w:t>
            </w:r>
            <w:r w:rsidRPr="003A6765">
              <w:rPr>
                <w:i/>
                <w:sz w:val="24"/>
                <w:szCs w:val="24"/>
              </w:rPr>
              <w:t xml:space="preserve"> Получение и применение кислорода. 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Физические свойства кис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лорода.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shd w:val="clear" w:color="auto" w:fill="auto"/>
          </w:tcPr>
          <w:p w:rsidR="000F36A7" w:rsidRPr="003A6765" w:rsidRDefault="000F36A7" w:rsidP="000F36A7">
            <w:pPr>
              <w:pStyle w:val="a5"/>
              <w:spacing w:line="240" w:lineRule="auto"/>
              <w:ind w:firstLine="0"/>
              <w:rPr>
                <w:rFonts w:eastAsia="Calibri"/>
                <w:sz w:val="24"/>
                <w:szCs w:val="24"/>
                <w:lang w:val="en-US"/>
              </w:rPr>
            </w:pPr>
            <w:r w:rsidRPr="003A6765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3D771F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0F36A7" w:rsidRPr="00C67893" w:rsidRDefault="00F73F34" w:rsidP="00C67893">
            <w:pPr>
              <w:rPr>
                <w:rFonts w:ascii="Times New Roman" w:hAnsi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Химические свойства и применение кислорода. Оксиды. Круговорот кислорода в природе.</w:t>
            </w:r>
            <w:r w:rsidR="00C67893" w:rsidRPr="00D11388">
              <w:rPr>
                <w:b/>
                <w:sz w:val="24"/>
                <w:szCs w:val="24"/>
              </w:rPr>
              <w:t xml:space="preserve"> </w:t>
            </w:r>
            <w:r w:rsidR="00C67893" w:rsidRPr="00D11388">
              <w:rPr>
                <w:rFonts w:ascii="Times New Roman" w:hAnsi="Times New Roman"/>
                <w:b/>
                <w:sz w:val="24"/>
                <w:szCs w:val="24"/>
              </w:rPr>
              <w:t>Лабораторный опыт № 6.</w:t>
            </w:r>
            <w:r w:rsidR="00C67893" w:rsidRPr="00D11388">
              <w:rPr>
                <w:rFonts w:ascii="Times New Roman" w:hAnsi="Times New Roman"/>
                <w:sz w:val="24"/>
                <w:szCs w:val="24"/>
              </w:rPr>
              <w:t xml:space="preserve"> Ознакомление с образцами оксидов.</w:t>
            </w:r>
            <w:r w:rsidR="00D80D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36A7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Тепловой эффект химических реакций. Понятие об экз</w:t>
            </w:r>
            <w:proofErr w:type="gramStart"/>
            <w:r w:rsidR="000F36A7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о-</w:t>
            </w:r>
            <w:proofErr w:type="gramEnd"/>
            <w:r w:rsidR="000F36A7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эндотермических реакциях</w:t>
            </w:r>
            <w:r w:rsidR="000F36A7"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3D771F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9B6878" w:rsidRPr="00D11388" w:rsidRDefault="00F73F34" w:rsidP="009B6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878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Практическая    работа  3</w:t>
            </w: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="009B6878" w:rsidRPr="00D11388">
              <w:rPr>
                <w:sz w:val="24"/>
                <w:szCs w:val="24"/>
              </w:rPr>
              <w:t xml:space="preserve"> </w:t>
            </w:r>
            <w:r w:rsidR="009B6878" w:rsidRPr="00D11388">
              <w:rPr>
                <w:rFonts w:ascii="Times New Roman" w:hAnsi="Times New Roman"/>
                <w:sz w:val="24"/>
                <w:szCs w:val="24"/>
              </w:rPr>
              <w:t>Получение кислорода и изучение его свойств.</w:t>
            </w:r>
          </w:p>
          <w:p w:rsidR="00F73F34" w:rsidRPr="003A6765" w:rsidRDefault="00F73F34" w:rsidP="00F07E2A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ab/>
            </w:r>
            <w:r w:rsidR="000F36A7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Качественные реакции на газообразные вещества (кислород)</w:t>
            </w:r>
            <w:r w:rsidRPr="003A6765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shd w:val="clear" w:color="auto" w:fill="auto"/>
            <w:tcMar>
              <w:left w:w="108" w:type="dxa"/>
            </w:tcMar>
          </w:tcPr>
          <w:p w:rsidR="00F73F34" w:rsidRPr="003A6765" w:rsidRDefault="00F73F3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11" w:type="dxa"/>
            <w:vMerge w:val="restart"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F07E2A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Озон. Аллотропия кислорода.</w:t>
            </w:r>
          </w:p>
        </w:tc>
        <w:tc>
          <w:tcPr>
            <w:tcW w:w="1236" w:type="dxa"/>
            <w:vMerge w:val="restart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2"/>
          <w:wAfter w:w="6333" w:type="dxa"/>
          <w:trHeight w:val="70"/>
        </w:trPr>
        <w:tc>
          <w:tcPr>
            <w:tcW w:w="1937" w:type="dxa"/>
            <w:vMerge/>
          </w:tcPr>
          <w:p w:rsidR="00F73F34" w:rsidRPr="003A6765" w:rsidRDefault="00F73F3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shd w:val="clear" w:color="auto" w:fill="auto"/>
            <w:tcMar>
              <w:left w:w="108" w:type="dxa"/>
            </w:tcMar>
          </w:tcPr>
          <w:p w:rsidR="00F73F34" w:rsidRPr="003A6765" w:rsidRDefault="00F73F34" w:rsidP="003D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1" w:type="dxa"/>
            <w:vMerge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3D771F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bottom"/>
          </w:tcPr>
          <w:p w:rsidR="00F73F34" w:rsidRPr="003A6765" w:rsidRDefault="00F73F34" w:rsidP="00B227E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</w:tcBorders>
            <w:vAlign w:val="bottom"/>
          </w:tcPr>
          <w:p w:rsidR="00F73F34" w:rsidRPr="003A6765" w:rsidRDefault="00F73F34" w:rsidP="00B227E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F73F3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2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3D771F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Воздух и его состав. Защита атмосферного воздуха от загрязнений.</w:t>
            </w:r>
            <w:r w:rsidR="005005EC" w:rsidRPr="008965D5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5005EC" w:rsidRPr="005005EC">
              <w:rPr>
                <w:rFonts w:ascii="Times New Roman" w:hAnsi="Times New Roman"/>
                <w:i/>
                <w:sz w:val="24"/>
                <w:szCs w:val="24"/>
              </w:rPr>
              <w:t>Состав воздуха</w:t>
            </w:r>
            <w:proofErr w:type="gramStart"/>
            <w:r w:rsidR="005005EC" w:rsidRPr="005005E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</w:p>
          <w:p w:rsidR="000F36A7" w:rsidRPr="003A6765" w:rsidRDefault="000F36A7" w:rsidP="000F36A7">
            <w:pPr>
              <w:pStyle w:val="12"/>
              <w:shd w:val="clear" w:color="auto" w:fill="auto"/>
              <w:tabs>
                <w:tab w:val="left" w:pos="336"/>
                <w:tab w:val="left" w:pos="4950"/>
              </w:tabs>
              <w:snapToGrid w:val="0"/>
              <w:spacing w:after="0" w:line="240" w:lineRule="auto"/>
              <w:jc w:val="both"/>
              <w:rPr>
                <w:rFonts w:eastAsia="Arial"/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>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E1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 w:val="restart"/>
          </w:tcPr>
          <w:p w:rsidR="00165E14" w:rsidRPr="003A6765" w:rsidRDefault="00165E1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A6765">
              <w:rPr>
                <w:sz w:val="24"/>
                <w:szCs w:val="24"/>
              </w:rPr>
              <w:t>Водород</w:t>
            </w:r>
          </w:p>
          <w:p w:rsidR="00165E14" w:rsidRPr="003A6765" w:rsidRDefault="00165E1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65E14" w:rsidRPr="003A6765" w:rsidRDefault="00165E1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65E14" w:rsidRPr="003A6765" w:rsidRDefault="00165E1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65E14" w:rsidRPr="003A6765" w:rsidRDefault="00165E1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65E14" w:rsidRPr="003A6765" w:rsidRDefault="00165E1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65E14" w:rsidRPr="003A6765" w:rsidRDefault="00165E1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165E14" w:rsidRPr="003A6765" w:rsidRDefault="0012174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165E14" w:rsidRPr="003A6765" w:rsidRDefault="00D56483" w:rsidP="003D771F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40194">
              <w:rPr>
                <w:rFonts w:ascii="Times New Roman" w:hAnsi="Times New Roman"/>
                <w:sz w:val="24"/>
                <w:szCs w:val="24"/>
              </w:rPr>
              <w:t xml:space="preserve">Водород – химический элемент и простое вещество. Физические свойства водорода. Получение водорода в лаборатории. </w:t>
            </w:r>
            <w:r w:rsidRPr="00F40194">
              <w:rPr>
                <w:rFonts w:ascii="Times New Roman" w:hAnsi="Times New Roman"/>
                <w:i/>
                <w:sz w:val="24"/>
                <w:szCs w:val="24"/>
              </w:rPr>
              <w:t>Получение водорода в промышленности</w:t>
            </w:r>
            <w:r w:rsidRPr="00F401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65E14"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Меры </w:t>
            </w:r>
            <w:r w:rsidR="00165E14" w:rsidRPr="003A6765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безопасности при работе с водородом.</w:t>
            </w:r>
          </w:p>
          <w:p w:rsidR="0071533F" w:rsidRPr="003A6765" w:rsidRDefault="0071533F" w:rsidP="003D771F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Получение водорода в лаборатории и промышленности и его физические свойства</w:t>
            </w:r>
            <w:r w:rsidRPr="003A6765">
              <w:rPr>
                <w:rStyle w:val="95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236" w:type="dxa"/>
          </w:tcPr>
          <w:p w:rsidR="00165E14" w:rsidRPr="003A6765" w:rsidRDefault="00165E1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65E1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165E14" w:rsidRPr="003A6765" w:rsidRDefault="00165E1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165E14" w:rsidRPr="003A6765" w:rsidRDefault="0012174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71533F" w:rsidRPr="005367A0" w:rsidRDefault="00165E14" w:rsidP="005367A0">
            <w:pPr>
              <w:rPr>
                <w:rFonts w:ascii="Times New Roman" w:hAnsi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Химические свойства водорода и его применение</w:t>
            </w:r>
            <w:r w:rsidR="0071533F"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="00C67893" w:rsidRPr="00D11388">
              <w:rPr>
                <w:b/>
                <w:sz w:val="24"/>
                <w:szCs w:val="24"/>
              </w:rPr>
              <w:t xml:space="preserve"> </w:t>
            </w:r>
            <w:r w:rsidR="00C67893" w:rsidRPr="00D11388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Лабораторный опыт №7. </w:t>
            </w:r>
            <w:r w:rsidR="00C67893" w:rsidRPr="00D11388">
              <w:rPr>
                <w:rFonts w:ascii="Times New Roman" w:hAnsi="Times New Roman"/>
                <w:sz w:val="24"/>
                <w:szCs w:val="24"/>
              </w:rPr>
              <w:t>Взаимодействие водорода с оксидом меди (II).</w:t>
            </w:r>
            <w:r w:rsidR="005367A0" w:rsidRPr="00F40194">
              <w:rPr>
                <w:rFonts w:ascii="Times New Roman" w:hAnsi="Times New Roman"/>
                <w:i/>
                <w:sz w:val="24"/>
                <w:szCs w:val="24"/>
              </w:rPr>
              <w:t xml:space="preserve"> Применение водорода</w:t>
            </w:r>
            <w:proofErr w:type="gramStart"/>
            <w:r w:rsidR="005367A0" w:rsidRPr="00F40194">
              <w:rPr>
                <w:rFonts w:ascii="Times New Roman" w:hAnsi="Times New Roman"/>
                <w:sz w:val="24"/>
                <w:szCs w:val="24"/>
              </w:rPr>
              <w:t>.</w:t>
            </w:r>
            <w:r w:rsidR="005367A0"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="00536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71533F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Водород – восстановитель</w:t>
            </w:r>
            <w:r w:rsidR="0071533F" w:rsidRPr="005367A0">
              <w:rPr>
                <w:rStyle w:val="95pt"/>
                <w:rFonts w:eastAsiaTheme="minorHAnsi"/>
                <w:i/>
                <w:sz w:val="24"/>
                <w:szCs w:val="24"/>
              </w:rPr>
              <w:t>.</w:t>
            </w:r>
          </w:p>
        </w:tc>
        <w:tc>
          <w:tcPr>
            <w:tcW w:w="1236" w:type="dxa"/>
          </w:tcPr>
          <w:p w:rsidR="00165E14" w:rsidRPr="003A6765" w:rsidRDefault="00165E1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E1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bottom w:val="single" w:sz="4" w:space="0" w:color="auto"/>
            </w:tcBorders>
          </w:tcPr>
          <w:p w:rsidR="00165E14" w:rsidRPr="003A6765" w:rsidRDefault="00165E1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165E14" w:rsidRPr="003A6765" w:rsidRDefault="0012174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11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165E14" w:rsidRPr="003A6765" w:rsidRDefault="00165E14" w:rsidP="003E392B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B6878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Практическая  работа  4</w:t>
            </w:r>
            <w:r w:rsidRPr="003A676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.</w:t>
            </w: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П</w:t>
            </w:r>
            <w:r w:rsidR="009B6878">
              <w:rPr>
                <w:rFonts w:ascii="Times New Roman" w:eastAsia="Arial" w:hAnsi="Times New Roman" w:cs="Times New Roman"/>
                <w:sz w:val="24"/>
                <w:szCs w:val="24"/>
              </w:rPr>
              <w:t>олучение водорода и изучение</w:t>
            </w: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его свойств.</w:t>
            </w:r>
          </w:p>
          <w:p w:rsidR="0071533F" w:rsidRPr="005367A0" w:rsidRDefault="0071533F" w:rsidP="005367A0">
            <w:pPr>
              <w:tabs>
                <w:tab w:val="left" w:pos="495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Качественные реакции на газообразные вещества  ( водород)</w:t>
            </w:r>
            <w:proofErr w:type="gramStart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.Т</w:t>
            </w:r>
            <w:proofErr w:type="gramEnd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Б.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:rsidR="00165E14" w:rsidRPr="003A6765" w:rsidRDefault="00165E1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 w:val="restart"/>
            <w:tcBorders>
              <w:top w:val="single" w:sz="4" w:space="0" w:color="auto"/>
            </w:tcBorders>
          </w:tcPr>
          <w:p w:rsidR="00F73F34" w:rsidRPr="003A6765" w:rsidRDefault="00F73F3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A6765">
              <w:rPr>
                <w:sz w:val="24"/>
                <w:szCs w:val="24"/>
              </w:rPr>
              <w:t>Вода. Растворы.</w:t>
            </w:r>
          </w:p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73F34" w:rsidRPr="003A6765" w:rsidRDefault="00F73F3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34" w:rsidRPr="003A6765" w:rsidRDefault="00F73F34" w:rsidP="00F07E2A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Вода. Методы определения состава воды </w:t>
            </w:r>
            <w:proofErr w:type="gramStart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—а</w:t>
            </w:r>
            <w:proofErr w:type="gramEnd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нализ  и  синтез.  Вода  в  природе  и  способы её очистки. Аэрация воды.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73F34" w:rsidRPr="003A6765" w:rsidRDefault="003F1AA4" w:rsidP="003F1AA4">
            <w:pPr>
              <w:spacing w:line="204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bottom w:val="single" w:sz="4" w:space="0" w:color="auto"/>
            </w:tcBorders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73F34" w:rsidRPr="003A6765" w:rsidRDefault="00F73F3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1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F07E2A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Физические и химические свойства воды.</w:t>
            </w:r>
            <w:r w:rsidR="00D94B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Применение воды.</w:t>
            </w:r>
          </w:p>
        </w:tc>
        <w:tc>
          <w:tcPr>
            <w:tcW w:w="1236" w:type="dxa"/>
          </w:tcPr>
          <w:p w:rsidR="00F73F34" w:rsidRPr="003A6765" w:rsidRDefault="003F1AA4" w:rsidP="003F1AA4">
            <w:pPr>
              <w:pStyle w:val="a5"/>
              <w:shd w:val="clear" w:color="auto" w:fill="auto"/>
              <w:spacing w:line="240" w:lineRule="auto"/>
              <w:ind w:firstLine="0"/>
              <w:rPr>
                <w:rStyle w:val="8pt6"/>
                <w:rFonts w:eastAsia="Calibri"/>
                <w:sz w:val="24"/>
                <w:szCs w:val="24"/>
                <w:lang w:val="en-US"/>
              </w:rPr>
            </w:pPr>
            <w:r w:rsidRPr="003A6765">
              <w:rPr>
                <w:rStyle w:val="8pt6"/>
                <w:rFonts w:eastAsia="Calibri"/>
                <w:sz w:val="24"/>
                <w:szCs w:val="24"/>
                <w:lang w:val="en-US"/>
              </w:rPr>
              <w:t>1</w:t>
            </w:r>
          </w:p>
        </w:tc>
      </w:tr>
      <w:tr w:rsidR="00F73F34" w:rsidRPr="003A6765" w:rsidTr="00F07E2A">
        <w:trPr>
          <w:gridAfter w:val="3"/>
          <w:wAfter w:w="8842" w:type="dxa"/>
          <w:trHeight w:val="130"/>
        </w:trPr>
        <w:tc>
          <w:tcPr>
            <w:tcW w:w="1937" w:type="dxa"/>
            <w:vMerge w:val="restart"/>
            <w:tcBorders>
              <w:top w:val="single" w:sz="4" w:space="0" w:color="auto"/>
            </w:tcBorders>
          </w:tcPr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305" w:type="dxa"/>
            <w:gridSpan w:val="3"/>
            <w:tcBorders>
              <w:bottom w:val="nil"/>
            </w:tcBorders>
            <w:shd w:val="clear" w:color="auto" w:fill="auto"/>
            <w:tcMar>
              <w:left w:w="108" w:type="dxa"/>
            </w:tcMar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F34" w:rsidRPr="003A6765" w:rsidTr="00F07E2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bottom w:val="single" w:sz="4" w:space="0" w:color="auto"/>
            </w:tcBorders>
          </w:tcPr>
          <w:p w:rsidR="00F73F34" w:rsidRPr="003A6765" w:rsidRDefault="00F73F34" w:rsidP="003E392B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305" w:type="dxa"/>
            <w:gridSpan w:val="3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F73F34" w:rsidRPr="003A6765" w:rsidRDefault="00F73F34" w:rsidP="00121742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Третья четверть - </w:t>
            </w:r>
            <w:r w:rsidR="007C17F7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  <w:r w:rsidR="00E45783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F73F34" w:rsidRPr="003A6765" w:rsidRDefault="00F73F34" w:rsidP="00F73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Вода. Растворы. (11 ч), </w:t>
            </w:r>
            <w:r w:rsidR="003F1AA4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 классы  неорганических соединений</w:t>
            </w:r>
            <w:r w:rsidR="007C17F7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</w:t>
            </w:r>
            <w:r w:rsidR="003F1AA4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 w:val="restart"/>
            <w:tcBorders>
              <w:top w:val="single" w:sz="4" w:space="0" w:color="auto"/>
            </w:tcBorders>
          </w:tcPr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A6765">
              <w:rPr>
                <w:sz w:val="24"/>
                <w:szCs w:val="24"/>
              </w:rPr>
              <w:t>Вода. Растворы.</w:t>
            </w: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73F34" w:rsidRPr="003A6765" w:rsidRDefault="00F73F34" w:rsidP="003E392B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3533CB">
            <w:pPr>
              <w:pStyle w:val="13"/>
              <w:shd w:val="clear" w:color="auto" w:fill="auto"/>
              <w:tabs>
                <w:tab w:val="left" w:pos="356"/>
                <w:tab w:val="left" w:pos="4950"/>
              </w:tabs>
              <w:snapToGrid w:val="0"/>
              <w:spacing w:before="0" w:line="240" w:lineRule="auto"/>
              <w:jc w:val="both"/>
              <w:rPr>
                <w:rFonts w:eastAsia="Arial"/>
                <w:sz w:val="24"/>
                <w:szCs w:val="24"/>
              </w:rPr>
            </w:pPr>
            <w:r w:rsidRPr="003A6765">
              <w:rPr>
                <w:rFonts w:eastAsia="Arial"/>
                <w:sz w:val="24"/>
                <w:szCs w:val="24"/>
              </w:rPr>
              <w:t xml:space="preserve">Вода — растворитель. Растворы. Насыщенные  и  ненасыщенные  растворы.  Растворимость веществ в </w:t>
            </w:r>
            <w:proofErr w:type="spellStart"/>
            <w:r w:rsidRPr="003A6765">
              <w:rPr>
                <w:rFonts w:eastAsia="Arial"/>
                <w:sz w:val="24"/>
                <w:szCs w:val="24"/>
              </w:rPr>
              <w:t>воде</w:t>
            </w:r>
            <w:proofErr w:type="gramStart"/>
            <w:r w:rsidRPr="003A6765">
              <w:rPr>
                <w:rFonts w:eastAsia="Arial"/>
                <w:sz w:val="24"/>
                <w:szCs w:val="24"/>
              </w:rPr>
              <w:t>.</w:t>
            </w:r>
            <w:r w:rsidR="003533CB" w:rsidRPr="003A6765">
              <w:rPr>
                <w:i/>
                <w:sz w:val="24"/>
                <w:szCs w:val="24"/>
              </w:rPr>
              <w:t>К</w:t>
            </w:r>
            <w:proofErr w:type="gramEnd"/>
            <w:r w:rsidR="003533CB" w:rsidRPr="003A6765">
              <w:rPr>
                <w:i/>
                <w:sz w:val="24"/>
                <w:szCs w:val="24"/>
              </w:rPr>
              <w:t>руговорот</w:t>
            </w:r>
            <w:proofErr w:type="spellEnd"/>
            <w:r w:rsidR="003533CB" w:rsidRPr="003A6765">
              <w:rPr>
                <w:i/>
                <w:sz w:val="24"/>
                <w:szCs w:val="24"/>
              </w:rPr>
              <w:t xml:space="preserve"> воды в природе. Аэрация воды.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3E392B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3E392B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Массовая доля растворённого вещества.</w:t>
            </w:r>
            <w:r w:rsidR="000F5FFD" w:rsidRPr="008965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5FFD" w:rsidRPr="000F5FFD">
              <w:rPr>
                <w:rFonts w:ascii="Times New Roman" w:hAnsi="Times New Roman"/>
                <w:sz w:val="24"/>
                <w:szCs w:val="24"/>
              </w:rPr>
              <w:t>Концентрация растворов.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9B6878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9B6878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Практическая  работа  5.</w:t>
            </w:r>
            <w:r w:rsidR="009B68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Приготовление растворов </w:t>
            </w: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с определённой массовой долей растворённого вещества.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165E14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Повторение и обобщение по темам «Кислород», «Водород», «Вода. Растворы».</w:t>
            </w:r>
          </w:p>
          <w:p w:rsidR="003533CB" w:rsidRPr="003A6765" w:rsidRDefault="003533CB" w:rsidP="003533CB">
            <w:pPr>
              <w:pStyle w:val="13"/>
              <w:shd w:val="clear" w:color="auto" w:fill="auto"/>
              <w:tabs>
                <w:tab w:val="left" w:pos="332"/>
                <w:tab w:val="left" w:pos="4950"/>
              </w:tabs>
              <w:spacing w:before="0" w:line="240" w:lineRule="auto"/>
              <w:ind w:left="20"/>
              <w:jc w:val="both"/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Расчётные задачи. </w:t>
            </w:r>
          </w:p>
          <w:p w:rsidR="003533CB" w:rsidRPr="003A6765" w:rsidRDefault="003533CB" w:rsidP="003533CB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Нахождение массовой доли растворённого вещества в растворе. Вы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числение массы растворённого вещества и воды для приготовления раствора определён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ной концентрации.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165E14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24831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Контрольная работа</w:t>
            </w:r>
            <w:r w:rsidR="00B24831" w:rsidRPr="00B24831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№2</w:t>
            </w: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по темам «</w:t>
            </w:r>
            <w:proofErr w:type="spellStart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Кислород»</w:t>
            </w:r>
            <w:proofErr w:type="gramStart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,«</w:t>
            </w:r>
            <w:proofErr w:type="gramEnd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Водород</w:t>
            </w:r>
            <w:proofErr w:type="spellEnd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», «Вода. Растворы».</w:t>
            </w:r>
          </w:p>
          <w:p w:rsidR="003533CB" w:rsidRPr="003A6765" w:rsidRDefault="003533CB" w:rsidP="003533CB">
            <w:pPr>
              <w:pStyle w:val="13"/>
              <w:shd w:val="clear" w:color="auto" w:fill="auto"/>
              <w:tabs>
                <w:tab w:val="left" w:pos="332"/>
                <w:tab w:val="left" w:pos="4950"/>
              </w:tabs>
              <w:spacing w:before="0" w:line="240" w:lineRule="auto"/>
              <w:ind w:left="20"/>
              <w:jc w:val="both"/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Расчётные задачи. </w:t>
            </w:r>
          </w:p>
          <w:p w:rsidR="003533CB" w:rsidRPr="003A6765" w:rsidRDefault="003533CB" w:rsidP="003533CB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Нахождение массовой доли растворённого вещества в растворе. Вы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числение массы растворённого вещества и воды для приготовления раствора определён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ной концентрации.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165E14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F73F34" w:rsidRPr="003A6765" w:rsidRDefault="00F73F34" w:rsidP="00165E14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Моль  —  единица  количества  вещества. Молярная масса.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  <w:vAlign w:val="bottom"/>
          </w:tcPr>
          <w:p w:rsidR="00F73F34" w:rsidRPr="003A6765" w:rsidRDefault="00F73F34" w:rsidP="00165E14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Вычисления по химическим уравнениям.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</w:rPr>
              <w:t>Закон Авогадро. Молярный объём газов.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3A6765">
              <w:rPr>
                <w:rFonts w:eastAsia="Calibri"/>
                <w:sz w:val="24"/>
                <w:szCs w:val="24"/>
              </w:rPr>
              <w:t>Относительная плотность газов.</w:t>
            </w: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65E14">
            <w:pPr>
              <w:pStyle w:val="a5"/>
              <w:spacing w:line="240" w:lineRule="auto"/>
              <w:jc w:val="both"/>
              <w:rPr>
                <w:rFonts w:eastAsia="Calibri"/>
                <w:i/>
                <w:spacing w:val="2"/>
                <w:sz w:val="24"/>
                <w:szCs w:val="24"/>
              </w:rPr>
            </w:pPr>
            <w:r w:rsidRPr="003A6765">
              <w:rPr>
                <w:rFonts w:eastAsia="Calibri"/>
                <w:i/>
                <w:spacing w:val="2"/>
                <w:sz w:val="24"/>
                <w:szCs w:val="24"/>
              </w:rPr>
              <w:t xml:space="preserve">40.   </w:t>
            </w:r>
            <w:r w:rsidRPr="003A6765">
              <w:rPr>
                <w:rFonts w:eastAsia="Calibri"/>
                <w:spacing w:val="2"/>
                <w:sz w:val="24"/>
                <w:szCs w:val="24"/>
              </w:rPr>
              <w:t>Объёмные  отношения  газов  при  химических реакциях.</w:t>
            </w:r>
          </w:p>
          <w:p w:rsidR="003533CB" w:rsidRPr="003A6765" w:rsidRDefault="003533CB" w:rsidP="003533CB">
            <w:pPr>
              <w:pStyle w:val="12"/>
              <w:shd w:val="clear" w:color="auto" w:fill="auto"/>
              <w:tabs>
                <w:tab w:val="left" w:pos="206"/>
                <w:tab w:val="left" w:pos="4950"/>
              </w:tabs>
              <w:snapToGrid w:val="0"/>
              <w:spacing w:after="0" w:line="240" w:lineRule="auto"/>
              <w:jc w:val="both"/>
              <w:rPr>
                <w:rFonts w:eastAsia="Calibri"/>
                <w:i/>
                <w:spacing w:val="2"/>
                <w:sz w:val="24"/>
                <w:szCs w:val="24"/>
              </w:rPr>
            </w:pPr>
          </w:p>
        </w:tc>
        <w:tc>
          <w:tcPr>
            <w:tcW w:w="1236" w:type="dxa"/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F3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</w:tcPr>
          <w:p w:rsidR="00F73F34" w:rsidRPr="003A6765" w:rsidRDefault="00F73F3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F73F34" w:rsidRPr="003A6765" w:rsidRDefault="00F73F34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111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533CB" w:rsidRPr="003A6765" w:rsidRDefault="00F73F34" w:rsidP="003533CB">
            <w:pPr>
              <w:pStyle w:val="a5"/>
              <w:spacing w:line="240" w:lineRule="auto"/>
              <w:jc w:val="both"/>
              <w:rPr>
                <w:rFonts w:eastAsia="Calibri"/>
                <w:i/>
                <w:spacing w:val="2"/>
                <w:sz w:val="24"/>
                <w:szCs w:val="24"/>
              </w:rPr>
            </w:pPr>
            <w:proofErr w:type="spellStart"/>
            <w:r w:rsidRPr="003A6765">
              <w:rPr>
                <w:rFonts w:eastAsia="Calibri"/>
                <w:i/>
                <w:spacing w:val="2"/>
                <w:sz w:val="24"/>
                <w:szCs w:val="24"/>
              </w:rPr>
              <w:t>РРе</w:t>
            </w:r>
            <w:r w:rsidRPr="003A6765">
              <w:rPr>
                <w:rFonts w:eastAsia="Calibri"/>
                <w:spacing w:val="2"/>
                <w:sz w:val="24"/>
                <w:szCs w:val="24"/>
              </w:rPr>
              <w:t>Решение</w:t>
            </w:r>
            <w:proofErr w:type="spellEnd"/>
            <w:r w:rsidRPr="003A6765">
              <w:rPr>
                <w:rFonts w:eastAsia="Calibri"/>
                <w:spacing w:val="2"/>
                <w:sz w:val="24"/>
                <w:szCs w:val="24"/>
              </w:rPr>
              <w:t xml:space="preserve"> расчетных задач. Вычисления с использованием понятий «масса», «количество вещества», «молярный объем», «молярная масса»</w:t>
            </w:r>
            <w:r w:rsidR="003533CB" w:rsidRPr="003A6765">
              <w:rPr>
                <w:rFonts w:eastAsia="Calibri"/>
                <w:spacing w:val="2"/>
                <w:sz w:val="24"/>
                <w:szCs w:val="24"/>
              </w:rPr>
              <w:t xml:space="preserve">. </w:t>
            </w:r>
            <w:r w:rsidR="003533CB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Объёмные отношения газов при химических реакциях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:rsidR="00F73F34" w:rsidRPr="003A6765" w:rsidRDefault="00F73F3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A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 w:val="restart"/>
            <w:tcBorders>
              <w:right w:val="single" w:sz="4" w:space="0" w:color="auto"/>
            </w:tcBorders>
          </w:tcPr>
          <w:p w:rsidR="003F1AA4" w:rsidRPr="003A6765" w:rsidRDefault="003F1AA4" w:rsidP="0033219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A6765">
              <w:rPr>
                <w:sz w:val="24"/>
                <w:szCs w:val="24"/>
              </w:rPr>
              <w:t>Основные  классы  неорганических соединений</w:t>
            </w:r>
          </w:p>
          <w:p w:rsidR="003F1AA4" w:rsidRPr="003A6765" w:rsidRDefault="003F1AA4" w:rsidP="0033219F">
            <w:pPr>
              <w:pStyle w:val="a5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</w:tcPr>
          <w:p w:rsidR="003F1AA4" w:rsidRPr="003A6765" w:rsidRDefault="003F1AA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11" w:type="dxa"/>
            <w:tcBorders>
              <w:left w:val="single" w:sz="4" w:space="0" w:color="auto"/>
              <w:right w:val="single" w:sz="4" w:space="0" w:color="auto"/>
            </w:tcBorders>
          </w:tcPr>
          <w:p w:rsidR="00F12369" w:rsidRPr="003A6765" w:rsidRDefault="003F1AA4" w:rsidP="00F07E2A">
            <w:pPr>
              <w:pStyle w:val="a5"/>
              <w:spacing w:line="240" w:lineRule="auto"/>
              <w:jc w:val="both"/>
              <w:rPr>
                <w:rFonts w:eastAsia="Calibri"/>
                <w:i/>
                <w:spacing w:val="2"/>
                <w:sz w:val="24"/>
                <w:szCs w:val="24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</w:rPr>
              <w:t>41.     Оксиды:  классификация,  номенклатура, свойства, получение, применение.</w:t>
            </w:r>
            <w:r w:rsidR="007258A8"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="00F12369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Важнейшие классы неорганических соединений. </w:t>
            </w:r>
            <w:proofErr w:type="gramStart"/>
            <w:r w:rsidR="00F12369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Оксиды: состав, классификация, основные и кислотные оксиды, номенклатура, физические и химические свойства, получение, применение</w:t>
            </w:r>
            <w:proofErr w:type="gramEnd"/>
          </w:p>
          <w:p w:rsidR="00F12369" w:rsidRPr="003A6765" w:rsidRDefault="00F12369" w:rsidP="00F07E2A">
            <w:pPr>
              <w:pStyle w:val="a5"/>
              <w:spacing w:line="240" w:lineRule="auto"/>
              <w:jc w:val="both"/>
              <w:rPr>
                <w:rFonts w:eastAsia="Calibri"/>
                <w:spacing w:val="2"/>
                <w:sz w:val="24"/>
                <w:szCs w:val="24"/>
              </w:rPr>
            </w:pPr>
          </w:p>
        </w:tc>
        <w:tc>
          <w:tcPr>
            <w:tcW w:w="1236" w:type="dxa"/>
            <w:tcBorders>
              <w:left w:val="single" w:sz="4" w:space="0" w:color="auto"/>
            </w:tcBorders>
          </w:tcPr>
          <w:p w:rsidR="003F1AA4" w:rsidRPr="003A6765" w:rsidRDefault="00D7384F" w:rsidP="00F5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A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3F1AA4" w:rsidRPr="003A6765" w:rsidRDefault="003F1AA4" w:rsidP="0033219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F1AA4" w:rsidRPr="003A6765" w:rsidRDefault="003F1AA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12369" w:rsidRPr="003A6765" w:rsidRDefault="003F1AA4" w:rsidP="00F12369">
            <w:pPr>
              <w:pStyle w:val="12"/>
              <w:shd w:val="clear" w:color="auto" w:fill="auto"/>
              <w:spacing w:after="0" w:line="240" w:lineRule="auto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</w:rPr>
              <w:t xml:space="preserve">  Гидроксиды.  Основания:  классификация, номенклатура, получение.</w:t>
            </w:r>
          </w:p>
          <w:p w:rsidR="00F12369" w:rsidRPr="003A6765" w:rsidRDefault="00F12369" w:rsidP="00F12369">
            <w:pPr>
              <w:pStyle w:val="12"/>
              <w:shd w:val="clear" w:color="auto" w:fill="auto"/>
              <w:spacing w:after="0" w:line="240" w:lineRule="auto"/>
              <w:jc w:val="both"/>
              <w:rPr>
                <w:rStyle w:val="95pt"/>
                <w:sz w:val="24"/>
                <w:szCs w:val="24"/>
              </w:rPr>
            </w:pPr>
            <w:r w:rsidRPr="003A6765">
              <w:rPr>
                <w:i/>
                <w:sz w:val="24"/>
                <w:szCs w:val="24"/>
              </w:rPr>
              <w:t>Физические свойства оснований. Получение оснований</w:t>
            </w:r>
          </w:p>
          <w:p w:rsidR="003F1AA4" w:rsidRPr="003A6765" w:rsidRDefault="003F1AA4" w:rsidP="00F07E2A">
            <w:pPr>
              <w:pStyle w:val="a5"/>
              <w:spacing w:line="240" w:lineRule="auto"/>
              <w:jc w:val="both"/>
              <w:rPr>
                <w:rFonts w:eastAsia="Calibri"/>
                <w:spacing w:val="2"/>
                <w:sz w:val="24"/>
                <w:szCs w:val="24"/>
              </w:rPr>
            </w:pPr>
          </w:p>
        </w:tc>
        <w:tc>
          <w:tcPr>
            <w:tcW w:w="1236" w:type="dxa"/>
          </w:tcPr>
          <w:p w:rsidR="003F1AA4" w:rsidRPr="003A6765" w:rsidRDefault="003F1AA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A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3F1AA4" w:rsidRPr="003A6765" w:rsidRDefault="003F1AA4" w:rsidP="00165E1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F1AA4" w:rsidRPr="003A6765" w:rsidRDefault="003F1AA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53530C" w:rsidRPr="00C67893" w:rsidRDefault="003F1AA4" w:rsidP="00C67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8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Химические свойства оснований. Окраска индикаторов в </w:t>
            </w:r>
            <w:proofErr w:type="gramStart"/>
            <w:r w:rsidRPr="00C67893">
              <w:rPr>
                <w:rFonts w:ascii="Times New Roman" w:eastAsia="Calibri" w:hAnsi="Times New Roman" w:cs="Times New Roman"/>
                <w:sz w:val="24"/>
                <w:szCs w:val="24"/>
              </w:rPr>
              <w:t>щелочной</w:t>
            </w:r>
            <w:proofErr w:type="gramEnd"/>
            <w:r w:rsidRPr="00C678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нейтральных средах.  Реакция  нейтрализации.  Применение оснований.</w:t>
            </w:r>
            <w:r w:rsidR="00C67893" w:rsidRPr="00C678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Лабораторные опыты  №8</w:t>
            </w:r>
            <w:r w:rsidR="00C67893" w:rsidRPr="00C67893">
              <w:rPr>
                <w:rFonts w:ascii="Times New Roman" w:hAnsi="Times New Roman" w:cs="Times New Roman"/>
                <w:sz w:val="24"/>
                <w:szCs w:val="24"/>
              </w:rPr>
              <w:t xml:space="preserve">. Свойства растворимых и нерастворимых </w:t>
            </w:r>
            <w:proofErr w:type="spellStart"/>
            <w:r w:rsidR="00C67893" w:rsidRPr="00C67893">
              <w:rPr>
                <w:rFonts w:ascii="Times New Roman" w:hAnsi="Times New Roman" w:cs="Times New Roman"/>
                <w:sz w:val="24"/>
                <w:szCs w:val="24"/>
              </w:rPr>
              <w:t>оснований</w:t>
            </w:r>
            <w:proofErr w:type="gramStart"/>
            <w:r w:rsidR="00C67893" w:rsidRPr="00C678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530C" w:rsidRPr="00C6789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="0053530C" w:rsidRPr="00C67893">
              <w:rPr>
                <w:rFonts w:ascii="Times New Roman" w:hAnsi="Times New Roman" w:cs="Times New Roman"/>
                <w:i/>
                <w:sz w:val="24"/>
                <w:szCs w:val="24"/>
              </w:rPr>
              <w:t>еакция</w:t>
            </w:r>
            <w:proofErr w:type="spellEnd"/>
            <w:r w:rsidR="0053530C" w:rsidRPr="00C678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нейтрализации. Индикаторы. Изменение окраски индикаторов в различных средах. </w:t>
            </w:r>
          </w:p>
        </w:tc>
        <w:tc>
          <w:tcPr>
            <w:tcW w:w="1236" w:type="dxa"/>
          </w:tcPr>
          <w:p w:rsidR="003F1AA4" w:rsidRPr="003A6765" w:rsidRDefault="003F1AA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A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3F1AA4" w:rsidRPr="003A6765" w:rsidRDefault="003F1AA4" w:rsidP="00165E1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F1AA4" w:rsidRPr="003A6765" w:rsidRDefault="003F1AA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3F1AA4" w:rsidRPr="00090D69" w:rsidRDefault="003F1AA4" w:rsidP="0009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D69">
              <w:rPr>
                <w:rFonts w:ascii="Times New Roman" w:eastAsia="Calibri" w:hAnsi="Times New Roman" w:cs="Times New Roman"/>
                <w:sz w:val="24"/>
                <w:szCs w:val="24"/>
              </w:rPr>
              <w:t>Амфотерные  оксиды и гидроксиды.</w:t>
            </w:r>
            <w:r w:rsidR="004F74CC" w:rsidRPr="00090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Лабораторный опыт  № 9.</w:t>
            </w:r>
            <w:r w:rsidR="004F74CC" w:rsidRPr="00090D69">
              <w:rPr>
                <w:rFonts w:ascii="Times New Roman" w:hAnsi="Times New Roman" w:cs="Times New Roman"/>
                <w:sz w:val="24"/>
                <w:szCs w:val="24"/>
              </w:rPr>
              <w:t>Взаимодействие  гидроксида цинка  с растворами кислот и щелочей.</w:t>
            </w:r>
          </w:p>
        </w:tc>
        <w:tc>
          <w:tcPr>
            <w:tcW w:w="1236" w:type="dxa"/>
          </w:tcPr>
          <w:p w:rsidR="003F1AA4" w:rsidRPr="003A6765" w:rsidRDefault="003F1AA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A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3F1AA4" w:rsidRPr="003A6765" w:rsidRDefault="003F1AA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F1AA4" w:rsidRPr="003A6765" w:rsidRDefault="003F1AA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3F1AA4" w:rsidRPr="003A6765" w:rsidRDefault="003F1AA4" w:rsidP="00F07E2A">
            <w:pPr>
              <w:pStyle w:val="a5"/>
              <w:spacing w:line="240" w:lineRule="auto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</w:rPr>
              <w:t xml:space="preserve">45.     Кислоты. Состав. Классификация. Номенклатура. Получение </w:t>
            </w:r>
            <w:proofErr w:type="spellStart"/>
            <w:r w:rsidRPr="003A6765">
              <w:rPr>
                <w:rFonts w:eastAsia="Calibri"/>
                <w:spacing w:val="2"/>
                <w:sz w:val="24"/>
                <w:szCs w:val="24"/>
              </w:rPr>
              <w:t>кислот</w:t>
            </w:r>
            <w:proofErr w:type="gramStart"/>
            <w:r w:rsidRPr="003A6765">
              <w:rPr>
                <w:rFonts w:eastAsia="Calibri"/>
                <w:spacing w:val="2"/>
                <w:sz w:val="24"/>
                <w:szCs w:val="24"/>
              </w:rPr>
              <w:t>.</w:t>
            </w:r>
            <w:r w:rsidR="0050020F" w:rsidRPr="003A6765">
              <w:rPr>
                <w:i/>
                <w:sz w:val="24"/>
                <w:szCs w:val="24"/>
              </w:rPr>
              <w:t>Ф</w:t>
            </w:r>
            <w:proofErr w:type="gramEnd"/>
            <w:r w:rsidR="0050020F" w:rsidRPr="003A6765">
              <w:rPr>
                <w:i/>
                <w:sz w:val="24"/>
                <w:szCs w:val="24"/>
              </w:rPr>
              <w:t>изические</w:t>
            </w:r>
            <w:proofErr w:type="spellEnd"/>
            <w:r w:rsidR="0050020F" w:rsidRPr="003A6765">
              <w:rPr>
                <w:i/>
                <w:sz w:val="24"/>
                <w:szCs w:val="24"/>
              </w:rPr>
              <w:t xml:space="preserve"> свойства кислот.  Получение и применение кислот.</w:t>
            </w:r>
          </w:p>
        </w:tc>
        <w:tc>
          <w:tcPr>
            <w:tcW w:w="1236" w:type="dxa"/>
          </w:tcPr>
          <w:p w:rsidR="003F1AA4" w:rsidRPr="003A6765" w:rsidRDefault="003F1AA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A4" w:rsidRPr="003A6765" w:rsidTr="00AD10BA">
        <w:trPr>
          <w:gridAfter w:val="3"/>
          <w:wAfter w:w="8842" w:type="dxa"/>
          <w:trHeight w:val="499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3F1AA4" w:rsidRPr="003A6765" w:rsidRDefault="003F1AA4" w:rsidP="0033219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F1AA4" w:rsidRPr="003A6765" w:rsidRDefault="003F1AA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6D714D" w:rsidRPr="00090D69" w:rsidRDefault="003F1AA4" w:rsidP="0009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D69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Химические свойства кислот.</w:t>
            </w:r>
            <w:r w:rsidR="007258A8" w:rsidRPr="008965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8A8" w:rsidRPr="007258A8">
              <w:rPr>
                <w:rFonts w:ascii="Times New Roman" w:hAnsi="Times New Roman"/>
                <w:sz w:val="24"/>
                <w:szCs w:val="24"/>
              </w:rPr>
              <w:t>Индикаторы.</w:t>
            </w:r>
            <w:r w:rsidR="00090D69" w:rsidRPr="00090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Лабораторные опыты № 10 . </w:t>
            </w:r>
            <w:r w:rsidR="00090D69" w:rsidRPr="00090D69">
              <w:rPr>
                <w:rFonts w:ascii="Times New Roman" w:hAnsi="Times New Roman" w:cs="Times New Roman"/>
                <w:sz w:val="24"/>
                <w:szCs w:val="24"/>
              </w:rPr>
              <w:t>Действие кислот на индикаторы.</w:t>
            </w:r>
            <w:r w:rsidR="00090D69" w:rsidRPr="00090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0D69" w:rsidRPr="00090D6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кислот к металлам. </w:t>
            </w:r>
            <w:proofErr w:type="spellStart"/>
            <w:r w:rsidR="006D714D" w:rsidRPr="00090D69">
              <w:rPr>
                <w:rFonts w:ascii="Times New Roman" w:hAnsi="Times New Roman" w:cs="Times New Roman"/>
                <w:i/>
                <w:sz w:val="24"/>
                <w:szCs w:val="24"/>
              </w:rPr>
              <w:t>Вытеснительный</w:t>
            </w:r>
            <w:proofErr w:type="spellEnd"/>
            <w:r w:rsidR="006D714D" w:rsidRPr="00090D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ряд металлов.</w:t>
            </w:r>
          </w:p>
          <w:p w:rsidR="003F1AA4" w:rsidRPr="003A6765" w:rsidRDefault="003F1AA4" w:rsidP="00F07E2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</w:p>
        </w:tc>
        <w:tc>
          <w:tcPr>
            <w:tcW w:w="1236" w:type="dxa"/>
          </w:tcPr>
          <w:p w:rsidR="003F1AA4" w:rsidRPr="003A6765" w:rsidRDefault="003F1AA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A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3F1AA4" w:rsidRPr="003A6765" w:rsidRDefault="003F1AA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F1AA4" w:rsidRPr="003A6765" w:rsidRDefault="003F1AA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3F1AA4" w:rsidRPr="003A6765" w:rsidRDefault="003F1AA4" w:rsidP="003D33C4">
            <w:pPr>
              <w:pStyle w:val="13"/>
              <w:shd w:val="clear" w:color="auto" w:fill="auto"/>
              <w:tabs>
                <w:tab w:val="left" w:pos="302"/>
              </w:tabs>
              <w:spacing w:before="0" w:line="240" w:lineRule="auto"/>
              <w:ind w:right="2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</w:rPr>
              <w:t xml:space="preserve">  Соли: состав, классификация, номенклатура, способы </w:t>
            </w:r>
            <w:proofErr w:type="spellStart"/>
            <w:r w:rsidRPr="003A6765">
              <w:rPr>
                <w:rFonts w:eastAsia="Calibri"/>
                <w:spacing w:val="2"/>
                <w:sz w:val="24"/>
                <w:szCs w:val="24"/>
              </w:rPr>
              <w:t>получения</w:t>
            </w:r>
            <w:proofErr w:type="gramStart"/>
            <w:r w:rsidRPr="003A6765">
              <w:rPr>
                <w:rFonts w:eastAsia="Calibri"/>
                <w:spacing w:val="2"/>
                <w:sz w:val="24"/>
                <w:szCs w:val="24"/>
              </w:rPr>
              <w:t>.</w:t>
            </w:r>
            <w:r w:rsidR="003D33C4" w:rsidRPr="003A6765">
              <w:rPr>
                <w:i/>
                <w:sz w:val="24"/>
                <w:szCs w:val="24"/>
              </w:rPr>
              <w:t>Ф</w:t>
            </w:r>
            <w:proofErr w:type="gramEnd"/>
            <w:r w:rsidR="003D33C4" w:rsidRPr="003A6765">
              <w:rPr>
                <w:i/>
                <w:sz w:val="24"/>
                <w:szCs w:val="24"/>
              </w:rPr>
              <w:t>изические</w:t>
            </w:r>
            <w:proofErr w:type="spellEnd"/>
            <w:r w:rsidR="003D33C4" w:rsidRPr="003A6765">
              <w:rPr>
                <w:i/>
                <w:sz w:val="24"/>
                <w:szCs w:val="24"/>
              </w:rPr>
              <w:t xml:space="preserve"> свойства солей. Растворимость солей в воде.  </w:t>
            </w:r>
          </w:p>
          <w:p w:rsidR="003F1AA4" w:rsidRPr="003A6765" w:rsidRDefault="003F1AA4" w:rsidP="00F07E2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3F1AA4" w:rsidRPr="003A6765" w:rsidRDefault="003F1AA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A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3F1AA4" w:rsidRPr="003A6765" w:rsidRDefault="003F1AA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F1AA4" w:rsidRPr="003A6765" w:rsidRDefault="003F1AA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3D33C4" w:rsidRPr="003A6765" w:rsidRDefault="003F1AA4" w:rsidP="003D33C4">
            <w:pPr>
              <w:pStyle w:val="13"/>
              <w:shd w:val="clear" w:color="auto" w:fill="auto"/>
              <w:tabs>
                <w:tab w:val="left" w:pos="302"/>
              </w:tabs>
              <w:spacing w:before="0" w:line="240" w:lineRule="auto"/>
              <w:ind w:right="20"/>
              <w:jc w:val="both"/>
              <w:rPr>
                <w:i/>
                <w:sz w:val="24"/>
                <w:szCs w:val="24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</w:rPr>
              <w:t>Свойства солей.</w:t>
            </w:r>
            <w:r w:rsidR="007258A8"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="003D33C4" w:rsidRPr="003A6765">
              <w:rPr>
                <w:i/>
                <w:sz w:val="24"/>
                <w:szCs w:val="24"/>
              </w:rPr>
              <w:t>Получение и применение солей.</w:t>
            </w:r>
          </w:p>
          <w:p w:rsidR="003F1AA4" w:rsidRPr="003A6765" w:rsidRDefault="003F1AA4" w:rsidP="00F07E2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3F1AA4" w:rsidRPr="003A6765" w:rsidRDefault="003F1AA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7F7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7C17F7" w:rsidRPr="003A6765" w:rsidRDefault="007C17F7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C17F7" w:rsidRPr="003A6765" w:rsidRDefault="007C17F7" w:rsidP="00A16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7F7" w:rsidRPr="003A6765" w:rsidRDefault="007C17F7" w:rsidP="003D33C4">
            <w:pPr>
              <w:pStyle w:val="13"/>
              <w:shd w:val="clear" w:color="auto" w:fill="auto"/>
              <w:tabs>
                <w:tab w:val="left" w:pos="336"/>
              </w:tabs>
              <w:spacing w:before="0" w:line="240" w:lineRule="auto"/>
              <w:ind w:right="2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</w:rPr>
              <w:t xml:space="preserve"> Генетическая   связь   между   основными классами неорганических соединений.</w:t>
            </w:r>
            <w:r w:rsidR="007258A8"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="003D33C4" w:rsidRPr="003A6765">
              <w:rPr>
                <w:i/>
                <w:sz w:val="24"/>
                <w:szCs w:val="24"/>
              </w:rPr>
              <w:t xml:space="preserve"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 </w:t>
            </w: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17F7" w:rsidRPr="003A6765" w:rsidRDefault="007C17F7" w:rsidP="00A16207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AA4" w:rsidRPr="003A6765" w:rsidTr="007C17F7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F1AA4" w:rsidRPr="003A6765" w:rsidRDefault="003F1AA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F1AA4" w:rsidRPr="003A6765" w:rsidRDefault="003F1AA4" w:rsidP="003F1AA4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Четвёртая  четверть - </w:t>
            </w:r>
            <w:r w:rsidR="002D48AC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  <w:r w:rsidR="00E45783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F07E2A" w:rsidRPr="003A6765" w:rsidRDefault="003F1AA4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 классы  неорганических соединений (</w:t>
            </w:r>
            <w:r w:rsidR="007C17F7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  <w:r w:rsidR="00F07E2A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Периодический закон и периодическая система химических элементов Д.И. Менделеева. Строение атома (7ч), </w:t>
            </w:r>
            <w:r w:rsidR="00F07E2A" w:rsidRPr="003A6765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 xml:space="preserve">Строение </w:t>
            </w:r>
            <w:r w:rsidR="00716153" w:rsidRPr="003A6765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 xml:space="preserve"> вещества.  Химическая связь  (9</w:t>
            </w:r>
            <w:r w:rsidR="00F07E2A" w:rsidRPr="003A6765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 xml:space="preserve">  ч)</w:t>
            </w:r>
          </w:p>
          <w:p w:rsidR="003F1AA4" w:rsidRPr="003A6765" w:rsidRDefault="003F1AA4" w:rsidP="003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7F7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C17F7" w:rsidRPr="003A6765" w:rsidRDefault="007C17F7" w:rsidP="0071615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3A6765">
              <w:rPr>
                <w:sz w:val="24"/>
                <w:szCs w:val="24"/>
              </w:rPr>
              <w:t>Основные  классы  неорганических соединений</w:t>
            </w:r>
          </w:p>
          <w:p w:rsidR="007C17F7" w:rsidRPr="003A6765" w:rsidRDefault="007C17F7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7F7" w:rsidRPr="003A6765" w:rsidRDefault="007C17F7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C17F7" w:rsidRPr="003A6765" w:rsidRDefault="007C17F7" w:rsidP="00F514F6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17F7" w:rsidRPr="003A6765" w:rsidRDefault="007C17F7" w:rsidP="00F514F6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17F7" w:rsidRPr="003A6765" w:rsidRDefault="007C17F7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7F7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7C17F7" w:rsidRPr="003A6765" w:rsidRDefault="007C17F7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C17F7" w:rsidRPr="003A6765" w:rsidRDefault="007C17F7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111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24831" w:rsidRPr="00B24831" w:rsidRDefault="007C17F7" w:rsidP="00B2483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4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 работа  6.</w:t>
            </w:r>
            <w:r w:rsidRPr="00B24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24831" w:rsidRPr="00B24831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теме  «Основные классы неорганических соединений</w:t>
            </w:r>
            <w:proofErr w:type="gramStart"/>
            <w:r w:rsidR="00B24831" w:rsidRPr="00B24831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7C17F7" w:rsidRPr="003A6765" w:rsidRDefault="007C17F7" w:rsidP="00B24831">
            <w:pPr>
              <w:pStyle w:val="a5"/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</w:tcBorders>
          </w:tcPr>
          <w:p w:rsidR="007C17F7" w:rsidRPr="003A6765" w:rsidRDefault="007C17F7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AA4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F1AA4" w:rsidRPr="003A6765" w:rsidRDefault="003F1AA4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F1AA4" w:rsidRPr="003A6765" w:rsidRDefault="003F1AA4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3F1AA4" w:rsidRPr="003A6765" w:rsidRDefault="003F1AA4" w:rsidP="00B24831">
            <w:pPr>
              <w:pStyle w:val="a5"/>
              <w:spacing w:line="240" w:lineRule="auto"/>
              <w:jc w:val="left"/>
              <w:rPr>
                <w:rFonts w:eastAsia="Calibri"/>
                <w:b/>
                <w:sz w:val="24"/>
                <w:szCs w:val="24"/>
              </w:rPr>
            </w:pPr>
            <w:r w:rsidRPr="003A6765">
              <w:rPr>
                <w:rFonts w:eastAsia="Calibri"/>
                <w:b/>
                <w:sz w:val="24"/>
                <w:szCs w:val="24"/>
              </w:rPr>
              <w:t xml:space="preserve">51.    </w:t>
            </w:r>
            <w:r w:rsidRPr="00B24831">
              <w:rPr>
                <w:rFonts w:eastAsia="Calibri"/>
                <w:b/>
                <w:sz w:val="24"/>
                <w:szCs w:val="24"/>
              </w:rPr>
              <w:t>Контрольная  работа</w:t>
            </w:r>
            <w:r w:rsidR="00B24831">
              <w:rPr>
                <w:rFonts w:eastAsia="Calibri"/>
                <w:sz w:val="24"/>
                <w:szCs w:val="24"/>
              </w:rPr>
              <w:t xml:space="preserve"> </w:t>
            </w:r>
            <w:r w:rsidR="00B24831" w:rsidRPr="00B24831">
              <w:rPr>
                <w:rFonts w:eastAsia="Calibri"/>
                <w:b/>
                <w:sz w:val="24"/>
                <w:szCs w:val="24"/>
              </w:rPr>
              <w:t>№3</w:t>
            </w:r>
            <w:r w:rsidRPr="00B24831">
              <w:rPr>
                <w:rFonts w:eastAsia="Calibri"/>
                <w:sz w:val="24"/>
                <w:szCs w:val="24"/>
              </w:rPr>
              <w:t xml:space="preserve"> </w:t>
            </w:r>
            <w:r w:rsidRPr="003A6765">
              <w:rPr>
                <w:rFonts w:eastAsia="Calibri"/>
                <w:sz w:val="24"/>
                <w:szCs w:val="24"/>
              </w:rPr>
              <w:t xml:space="preserve"> по  теме  «Основные классы неорганических </w:t>
            </w:r>
            <w:proofErr w:type="spellStart"/>
            <w:r w:rsidRPr="003A6765">
              <w:rPr>
                <w:rFonts w:eastAsia="Calibri"/>
                <w:sz w:val="24"/>
                <w:szCs w:val="24"/>
              </w:rPr>
              <w:t>соединений»</w:t>
            </w:r>
            <w:proofErr w:type="gramStart"/>
            <w:r w:rsidRPr="003A6765">
              <w:rPr>
                <w:rFonts w:eastAsia="Calibri"/>
                <w:sz w:val="24"/>
                <w:szCs w:val="24"/>
              </w:rPr>
              <w:t>.</w:t>
            </w:r>
            <w:r w:rsidR="003D33C4" w:rsidRPr="003A6765"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proofErr w:type="gramEnd"/>
            <w:r w:rsidR="003D33C4" w:rsidRPr="003A6765"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  <w:t>абораторные</w:t>
            </w:r>
            <w:proofErr w:type="spellEnd"/>
            <w:r w:rsidR="003D33C4" w:rsidRPr="003A6765"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 опыты. </w:t>
            </w:r>
            <w:r w:rsidR="003D33C4" w:rsidRPr="003A6765">
              <w:rPr>
                <w:i/>
                <w:sz w:val="24"/>
                <w:szCs w:val="24"/>
              </w:rPr>
              <w:t>Опыты, подтвержда</w:t>
            </w:r>
            <w:r w:rsidR="003D33C4" w:rsidRPr="003A6765">
              <w:rPr>
                <w:i/>
                <w:sz w:val="24"/>
                <w:szCs w:val="24"/>
              </w:rPr>
              <w:softHyphen/>
              <w:t>ющие химические свойства оксидов, кислот, оснований, амфотерных гидроксидов и солей.</w:t>
            </w:r>
          </w:p>
        </w:tc>
        <w:tc>
          <w:tcPr>
            <w:tcW w:w="1236" w:type="dxa"/>
          </w:tcPr>
          <w:p w:rsidR="003F1AA4" w:rsidRPr="003A6765" w:rsidRDefault="003F1AA4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765"/>
        </w:trPr>
        <w:tc>
          <w:tcPr>
            <w:tcW w:w="193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07E2A" w:rsidRPr="003A6765" w:rsidRDefault="00F07E2A" w:rsidP="00D16C93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7E2A" w:rsidRPr="003A6765" w:rsidRDefault="00F07E2A" w:rsidP="00B22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Периодический закон и периодическая система химических элементов Д.И. 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Менделеева.</w:t>
            </w:r>
          </w:p>
          <w:p w:rsidR="00F07E2A" w:rsidRPr="003A6765" w:rsidRDefault="00F07E2A" w:rsidP="00AC73E6">
            <w:pPr>
              <w:pStyle w:val="a5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3A6765">
              <w:rPr>
                <w:sz w:val="24"/>
                <w:szCs w:val="24"/>
              </w:rPr>
              <w:tab/>
            </w:r>
          </w:p>
          <w:p w:rsidR="00F07E2A" w:rsidRPr="003A6765" w:rsidRDefault="00F07E2A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07E2A" w:rsidRPr="003A6765" w:rsidRDefault="00F07E2A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07E2A" w:rsidRPr="003A6765" w:rsidRDefault="00F07E2A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07E2A" w:rsidRPr="003A6765" w:rsidRDefault="00F07E2A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07E2A" w:rsidRPr="003A6765" w:rsidRDefault="00F07E2A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07E2A" w:rsidRPr="003A6765" w:rsidRDefault="00F07E2A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07E2A" w:rsidRPr="003A6765" w:rsidRDefault="00F07E2A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07E2A" w:rsidRPr="003A6765" w:rsidRDefault="00F07E2A" w:rsidP="003F1AA4">
            <w:pPr>
              <w:pStyle w:val="a5"/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011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07E2A" w:rsidRPr="003A6765" w:rsidRDefault="00F07E2A" w:rsidP="00566DDE">
            <w:pPr>
              <w:pStyle w:val="12"/>
              <w:shd w:val="clear" w:color="auto" w:fill="auto"/>
              <w:tabs>
                <w:tab w:val="left" w:pos="418"/>
              </w:tabs>
              <w:snapToGrid w:val="0"/>
              <w:spacing w:after="0" w:line="240" w:lineRule="auto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3A6765">
              <w:rPr>
                <w:rFonts w:eastAsia="Calibri"/>
                <w:sz w:val="24"/>
                <w:szCs w:val="24"/>
              </w:rPr>
              <w:t>Работа над ошибками.</w:t>
            </w:r>
            <w:r w:rsidR="007258A8">
              <w:rPr>
                <w:rFonts w:eastAsia="Calibri"/>
                <w:sz w:val="24"/>
                <w:szCs w:val="24"/>
              </w:rPr>
              <w:t xml:space="preserve"> </w:t>
            </w:r>
            <w:r w:rsidRPr="003A6765">
              <w:rPr>
                <w:rFonts w:eastAsia="Calibri"/>
                <w:spacing w:val="2"/>
                <w:sz w:val="24"/>
                <w:szCs w:val="24"/>
              </w:rPr>
              <w:t>Классификация  химических  элементов  Понятие о группах сходных элементов.</w:t>
            </w:r>
            <w:r w:rsidR="007258A8"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="00D81D22" w:rsidRPr="003A6765">
              <w:rPr>
                <w:rStyle w:val="95pt"/>
                <w:i/>
                <w:sz w:val="24"/>
                <w:szCs w:val="24"/>
              </w:rPr>
              <w:t>Первоначальные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:rsidR="00F07E2A" w:rsidRPr="003A6765" w:rsidRDefault="00F07E2A" w:rsidP="00F07E2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F07E2A" w:rsidRPr="003A6765" w:rsidRDefault="00F07E2A" w:rsidP="00F07E2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3F1AA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A6765">
              <w:rPr>
                <w:sz w:val="24"/>
                <w:szCs w:val="24"/>
              </w:rPr>
              <w:t>Периодический закон Д. И. Менделеева.</w:t>
            </w:r>
          </w:p>
        </w:tc>
        <w:tc>
          <w:tcPr>
            <w:tcW w:w="1236" w:type="dxa"/>
          </w:tcPr>
          <w:p w:rsidR="00F07E2A" w:rsidRPr="003A6765" w:rsidRDefault="00F07E2A" w:rsidP="00F07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3F1AA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11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D81D22">
            <w:pPr>
              <w:pStyle w:val="13"/>
              <w:shd w:val="clear" w:color="auto" w:fill="auto"/>
              <w:spacing w:before="0" w:line="240" w:lineRule="auto"/>
              <w:jc w:val="left"/>
              <w:rPr>
                <w:rFonts w:eastAsia="Calibri"/>
                <w:spacing w:val="2"/>
                <w:sz w:val="24"/>
                <w:szCs w:val="24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</w:rPr>
              <w:t xml:space="preserve">Периодическая  таблица  химических  элементов </w:t>
            </w:r>
            <w:r w:rsidR="007258A8" w:rsidRPr="003A6765">
              <w:rPr>
                <w:sz w:val="24"/>
                <w:szCs w:val="24"/>
              </w:rPr>
              <w:t>Д. И. Менделеева</w:t>
            </w:r>
            <w:proofErr w:type="gramStart"/>
            <w:r w:rsidR="007258A8" w:rsidRPr="003A6765">
              <w:rPr>
                <w:sz w:val="24"/>
                <w:szCs w:val="24"/>
              </w:rPr>
              <w:t>.</w:t>
            </w:r>
            <w:proofErr w:type="gramEnd"/>
            <w:r w:rsidR="007258A8" w:rsidRPr="003A6765"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Pr="003A6765">
              <w:rPr>
                <w:rFonts w:eastAsia="Calibri"/>
                <w:spacing w:val="2"/>
                <w:sz w:val="24"/>
                <w:szCs w:val="24"/>
              </w:rPr>
              <w:t>(</w:t>
            </w:r>
            <w:proofErr w:type="gramStart"/>
            <w:r w:rsidRPr="003A6765">
              <w:rPr>
                <w:rFonts w:eastAsia="Calibri"/>
                <w:spacing w:val="2"/>
                <w:sz w:val="24"/>
                <w:szCs w:val="24"/>
              </w:rPr>
              <w:t>к</w:t>
            </w:r>
            <w:proofErr w:type="gramEnd"/>
            <w:r w:rsidRPr="003A6765">
              <w:rPr>
                <w:rFonts w:eastAsia="Calibri"/>
                <w:spacing w:val="2"/>
                <w:sz w:val="24"/>
                <w:szCs w:val="24"/>
              </w:rPr>
              <w:t xml:space="preserve">ороткая форма): А- и Б-группы, </w:t>
            </w:r>
            <w:proofErr w:type="spellStart"/>
            <w:r w:rsidRPr="003A6765">
              <w:rPr>
                <w:rFonts w:eastAsia="Calibri"/>
                <w:spacing w:val="2"/>
                <w:sz w:val="24"/>
                <w:szCs w:val="24"/>
              </w:rPr>
              <w:t>периоды</w:t>
            </w:r>
            <w:proofErr w:type="gramStart"/>
            <w:r w:rsidRPr="003A6765">
              <w:rPr>
                <w:rFonts w:eastAsia="Calibri"/>
                <w:spacing w:val="2"/>
                <w:sz w:val="24"/>
                <w:szCs w:val="24"/>
              </w:rPr>
              <w:t>.</w:t>
            </w:r>
            <w:r w:rsidR="00D81D22" w:rsidRPr="003A6765">
              <w:rPr>
                <w:i/>
                <w:sz w:val="24"/>
                <w:szCs w:val="24"/>
              </w:rPr>
              <w:t>Ф</w:t>
            </w:r>
            <w:proofErr w:type="gramEnd"/>
            <w:r w:rsidR="00D81D22" w:rsidRPr="003A6765">
              <w:rPr>
                <w:i/>
                <w:sz w:val="24"/>
                <w:szCs w:val="24"/>
              </w:rPr>
              <w:t>изический</w:t>
            </w:r>
            <w:proofErr w:type="spellEnd"/>
            <w:r w:rsidR="00D81D22" w:rsidRPr="003A6765">
              <w:rPr>
                <w:i/>
                <w:sz w:val="24"/>
                <w:szCs w:val="24"/>
              </w:rPr>
              <w:t xml:space="preserve"> смысл атомного (порядкового) номера химического элемента, </w:t>
            </w:r>
            <w:r w:rsidR="00D81D22" w:rsidRPr="003A6765">
              <w:rPr>
                <w:i/>
                <w:sz w:val="24"/>
                <w:szCs w:val="24"/>
              </w:rPr>
              <w:lastRenderedPageBreak/>
              <w:t>номера группы и периода периодической системы</w:t>
            </w:r>
            <w:r w:rsidR="00D81D22" w:rsidRPr="003A6765">
              <w:rPr>
                <w:rStyle w:val="95pt"/>
                <w:i/>
                <w:sz w:val="24"/>
                <w:szCs w:val="24"/>
              </w:rPr>
              <w:t xml:space="preserve"> (для элементов А , Б-групп).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:rsidR="00F07E2A" w:rsidRPr="003A6765" w:rsidRDefault="00F07E2A" w:rsidP="00F07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D10B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AD10BA" w:rsidRPr="003A6765" w:rsidRDefault="00AD10BA" w:rsidP="003F1AA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D10BA" w:rsidRPr="003A6765" w:rsidRDefault="00AD10B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0BA" w:rsidRPr="003A6765" w:rsidRDefault="00AD10B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AD10BA" w:rsidRPr="003A6765" w:rsidRDefault="00AD10B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3F1AA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634E85" w:rsidP="00566DDE">
            <w:pPr>
              <w:pStyle w:val="12"/>
              <w:shd w:val="clear" w:color="auto" w:fill="auto"/>
              <w:tabs>
                <w:tab w:val="left" w:pos="331"/>
              </w:tabs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62F4F">
              <w:rPr>
                <w:sz w:val="24"/>
                <w:szCs w:val="24"/>
              </w:rPr>
              <w:t xml:space="preserve">Строение атома: ядро, энергетический уровень. </w:t>
            </w:r>
            <w:r w:rsidR="00F07E2A" w:rsidRPr="003A6765">
              <w:rPr>
                <w:rFonts w:eastAsia="Calibri"/>
                <w:spacing w:val="2"/>
                <w:sz w:val="24"/>
                <w:szCs w:val="24"/>
              </w:rPr>
              <w:t xml:space="preserve">  Состав  атомных  ядер. Изотопы. Химический элемент – вид атома с одинаковым зарядом ядра.</w:t>
            </w:r>
            <w:r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="00D81D22" w:rsidRPr="003A6765">
              <w:rPr>
                <w:rStyle w:val="95pt"/>
                <w:i/>
                <w:sz w:val="24"/>
                <w:szCs w:val="24"/>
              </w:rPr>
              <w:t>Состав атомных ядер: протоны и нейтроны. Изотопы. Химический элемент — вид атома с одинаковым зарядом ядра. Заряд атомного ядра, массовое число, относительная атомная масса. Современная формулировка понятия «химический элемент».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3F1AA4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F93529">
            <w:pPr>
              <w:pStyle w:val="12"/>
              <w:numPr>
                <w:ilvl w:val="0"/>
                <w:numId w:val="27"/>
              </w:numPr>
              <w:shd w:val="clear" w:color="auto" w:fill="auto"/>
              <w:tabs>
                <w:tab w:val="left" w:pos="341"/>
              </w:tabs>
              <w:spacing w:after="0" w:line="240" w:lineRule="auto"/>
              <w:ind w:left="-993" w:firstLine="454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A6765">
              <w:rPr>
                <w:color w:val="00000A"/>
                <w:sz w:val="24"/>
                <w:szCs w:val="24"/>
              </w:rPr>
              <w:t xml:space="preserve"> Расположение  электронов  по  энергетическим уровням.  Соврем</w:t>
            </w:r>
            <w:r w:rsidR="00634E85">
              <w:rPr>
                <w:color w:val="00000A"/>
                <w:sz w:val="24"/>
                <w:szCs w:val="24"/>
              </w:rPr>
              <w:t xml:space="preserve">енная  формулировка </w:t>
            </w:r>
            <w:proofErr w:type="spellStart"/>
            <w:r w:rsidR="00634E85">
              <w:rPr>
                <w:color w:val="00000A"/>
                <w:sz w:val="24"/>
                <w:szCs w:val="24"/>
              </w:rPr>
              <w:t>периодиперио</w:t>
            </w:r>
            <w:r w:rsidRPr="003A6765">
              <w:rPr>
                <w:color w:val="00000A"/>
                <w:sz w:val="24"/>
                <w:szCs w:val="24"/>
              </w:rPr>
              <w:t>дического</w:t>
            </w:r>
            <w:proofErr w:type="spellEnd"/>
            <w:r w:rsidRPr="003A6765">
              <w:rPr>
                <w:color w:val="00000A"/>
                <w:sz w:val="24"/>
                <w:szCs w:val="24"/>
              </w:rPr>
              <w:t xml:space="preserve"> закона.</w:t>
            </w:r>
            <w:r w:rsidR="00634E85">
              <w:rPr>
                <w:color w:val="00000A"/>
                <w:sz w:val="24"/>
                <w:szCs w:val="24"/>
              </w:rPr>
              <w:t xml:space="preserve"> </w:t>
            </w:r>
            <w:r w:rsidR="00AE6EB5" w:rsidRPr="003A6765">
              <w:rPr>
                <w:i/>
                <w:sz w:val="24"/>
                <w:szCs w:val="24"/>
              </w:rPr>
              <w:t xml:space="preserve">Строение энергетических уровней атомов первых 20 химических элементов периодической системы Д.И. Менделеева. </w:t>
            </w:r>
            <w:r w:rsidR="00AE6EB5" w:rsidRPr="003A6765">
              <w:rPr>
                <w:rStyle w:val="95pt"/>
                <w:i/>
                <w:sz w:val="24"/>
                <w:szCs w:val="24"/>
              </w:rPr>
              <w:t xml:space="preserve">  Современная формулировка периодического закона. </w:t>
            </w:r>
            <w:r w:rsidR="00AE6EB5" w:rsidRPr="003A6765">
              <w:rPr>
                <w:i/>
                <w:sz w:val="24"/>
                <w:szCs w:val="24"/>
              </w:rPr>
              <w:t xml:space="preserve">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3F1AA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93529" w:rsidRPr="003A6765" w:rsidRDefault="00F07E2A" w:rsidP="00634E85">
            <w:pPr>
              <w:pStyle w:val="12"/>
              <w:shd w:val="clear" w:color="auto" w:fill="auto"/>
              <w:tabs>
                <w:tab w:val="left" w:pos="317"/>
              </w:tabs>
              <w:spacing w:after="0" w:line="240" w:lineRule="auto"/>
              <w:jc w:val="left"/>
              <w:rPr>
                <w:rStyle w:val="95pt"/>
                <w:i/>
                <w:sz w:val="24"/>
                <w:szCs w:val="24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  <w:highlight w:val="white"/>
              </w:rPr>
              <w:t>Значение периодического закона</w:t>
            </w:r>
            <w:r w:rsidR="00634E85" w:rsidRPr="003A6765">
              <w:rPr>
                <w:sz w:val="24"/>
                <w:szCs w:val="24"/>
              </w:rPr>
              <w:t xml:space="preserve"> Д. И. Менделеева</w:t>
            </w:r>
            <w:r w:rsidRPr="003A6765">
              <w:rPr>
                <w:rFonts w:eastAsia="Calibri"/>
                <w:spacing w:val="2"/>
                <w:sz w:val="24"/>
                <w:szCs w:val="24"/>
                <w:highlight w:val="white"/>
              </w:rPr>
              <w:t xml:space="preserve">. </w:t>
            </w:r>
            <w:r w:rsidRPr="003A6765"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  <w:t xml:space="preserve">Научные достижения </w:t>
            </w:r>
            <w:proofErr w:type="spellStart"/>
            <w:r w:rsidRPr="003A6765"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  <w:t>Д.И.Менделеева</w:t>
            </w:r>
            <w:proofErr w:type="gramStart"/>
            <w:r w:rsidRPr="003A6765"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  <w:t>.</w:t>
            </w:r>
            <w:r w:rsidR="00F93529" w:rsidRPr="003A6765">
              <w:rPr>
                <w:rStyle w:val="95pt"/>
                <w:i/>
                <w:sz w:val="24"/>
                <w:szCs w:val="24"/>
              </w:rPr>
              <w:t>Н</w:t>
            </w:r>
            <w:proofErr w:type="gramEnd"/>
            <w:r w:rsidR="00F93529" w:rsidRPr="003A6765">
              <w:rPr>
                <w:rStyle w:val="95pt"/>
                <w:i/>
                <w:sz w:val="24"/>
                <w:szCs w:val="24"/>
              </w:rPr>
              <w:t>аучные</w:t>
            </w:r>
            <w:proofErr w:type="spellEnd"/>
            <w:r w:rsidR="00F93529" w:rsidRPr="003A6765">
              <w:rPr>
                <w:rStyle w:val="95pt"/>
                <w:i/>
                <w:sz w:val="24"/>
                <w:szCs w:val="24"/>
              </w:rPr>
              <w:t xml:space="preserve"> достижения Д. 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</w:t>
            </w:r>
            <w:proofErr w:type="spellStart"/>
            <w:r w:rsidR="00F93529" w:rsidRPr="003A6765">
              <w:rPr>
                <w:rStyle w:val="95pt"/>
                <w:i/>
                <w:sz w:val="24"/>
                <w:szCs w:val="24"/>
              </w:rPr>
              <w:t>Д.И.Менделеева</w:t>
            </w:r>
            <w:proofErr w:type="spellEnd"/>
            <w:r w:rsidR="00F93529" w:rsidRPr="003A6765">
              <w:rPr>
                <w:rStyle w:val="95pt"/>
                <w:i/>
                <w:sz w:val="24"/>
                <w:szCs w:val="24"/>
              </w:rPr>
              <w:t>.</w:t>
            </w:r>
          </w:p>
          <w:p w:rsidR="00F07E2A" w:rsidRPr="003A6765" w:rsidRDefault="00F07E2A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07E2A" w:rsidRPr="003A6765" w:rsidRDefault="00F07E2A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990019">
            <w:pPr>
              <w:pStyle w:val="a5"/>
              <w:spacing w:line="240" w:lineRule="auto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3A6765">
              <w:rPr>
                <w:rFonts w:eastAsia="Calibri"/>
                <w:spacing w:val="2"/>
                <w:sz w:val="24"/>
                <w:szCs w:val="24"/>
              </w:rPr>
              <w:t>58.</w:t>
            </w:r>
            <w:r w:rsidRPr="003A6765">
              <w:rPr>
                <w:rFonts w:eastAsia="Calibri"/>
                <w:spacing w:val="2"/>
                <w:sz w:val="24"/>
                <w:szCs w:val="24"/>
              </w:rPr>
              <w:tab/>
              <w:t>Повторение и обобщение по теме «Периодический закон и периодическая система химических элементов Д. И. Менделеева. Строение атома».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07E2A" w:rsidRPr="003A6765" w:rsidRDefault="00F07E2A" w:rsidP="00F07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Строение  вещества.  Химическая связь  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7E2A" w:rsidRPr="003A6765" w:rsidRDefault="00F07E2A" w:rsidP="00F07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FE5" w:rsidRPr="00A23FE5">
              <w:rPr>
                <w:rFonts w:ascii="Times New Roman" w:hAnsi="Times New Roman"/>
                <w:sz w:val="24"/>
                <w:szCs w:val="24"/>
              </w:rPr>
              <w:t>атомо</w:t>
            </w:r>
            <w:r w:rsidR="00A23FE5" w:rsidRPr="00862F4F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химических  элементов.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shd w:val="clear" w:color="auto" w:fill="auto"/>
          </w:tcPr>
          <w:p w:rsidR="00F07E2A" w:rsidRPr="003A6765" w:rsidRDefault="00F07E2A" w:rsidP="00F07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111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A23FE5" w:rsidP="00F07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4F">
              <w:rPr>
                <w:rFonts w:ascii="Times New Roman" w:hAnsi="Times New Roman"/>
                <w:sz w:val="24"/>
                <w:szCs w:val="24"/>
              </w:rPr>
              <w:t xml:space="preserve">Ковалентная химическая связь: неполярная и </w:t>
            </w:r>
            <w:proofErr w:type="spellStart"/>
            <w:r w:rsidRPr="00862F4F">
              <w:rPr>
                <w:rFonts w:ascii="Times New Roman" w:hAnsi="Times New Roman"/>
                <w:sz w:val="24"/>
                <w:szCs w:val="24"/>
              </w:rPr>
              <w:t>полярная</w:t>
            </w:r>
            <w:proofErr w:type="gramStart"/>
            <w:r w:rsidRPr="00862F4F">
              <w:rPr>
                <w:rFonts w:ascii="Times New Roman" w:hAnsi="Times New Roman"/>
                <w:sz w:val="24"/>
                <w:szCs w:val="24"/>
              </w:rPr>
              <w:t>.</w:t>
            </w:r>
            <w:r w:rsidR="00F93529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="00F93529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онятие</w:t>
            </w:r>
            <w:proofErr w:type="spellEnd"/>
            <w:r w:rsidR="00F93529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водородной связи и ее влиянии на физические свойства веществ на примере воды.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Ионная связь.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Валентность и степень окисления. Правила  определения  степеней  окисления  элементов.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-восстановительные </w:t>
            </w:r>
            <w:proofErr w:type="spell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реакции</w:t>
            </w:r>
            <w:proofErr w:type="gram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5268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="00A15268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тепень</w:t>
            </w:r>
            <w:proofErr w:type="spellEnd"/>
            <w:r w:rsidR="00A15268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окисления. Определение степени окисления атомов химических элементов в соединениях. Окислитель. Восстановитель. Реакц</w:t>
            </w:r>
            <w:proofErr w:type="gramStart"/>
            <w:r w:rsidR="00A15268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ии ио</w:t>
            </w:r>
            <w:proofErr w:type="gramEnd"/>
            <w:r w:rsidR="00A15268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нного обмена. Условия протекания реакций ионного обмена. Сущность </w:t>
            </w:r>
            <w:proofErr w:type="spellStart"/>
            <w:r w:rsidR="00A15268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окислительно</w:t>
            </w:r>
            <w:proofErr w:type="spellEnd"/>
            <w:r w:rsidR="00A15268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-восстановительных реакций</w:t>
            </w:r>
            <w:r w:rsidR="00A15268" w:rsidRPr="003A676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«Строение вещества. Химическая связь».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 работа </w:t>
            </w:r>
            <w:r w:rsidR="00B24831" w:rsidRPr="00B24831">
              <w:rPr>
                <w:rFonts w:ascii="Times New Roman" w:hAnsi="Times New Roman" w:cs="Times New Roman"/>
                <w:b/>
                <w:sz w:val="24"/>
                <w:szCs w:val="24"/>
              </w:rPr>
              <w:t>№4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по  темам  «Периодический  закон  Д.  И.  Менделеева»,  «Строение атома», «Строение вещества».</w:t>
            </w:r>
            <w:r w:rsidR="00B248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E2A" w:rsidRPr="003A6765" w:rsidTr="00AD10BA">
        <w:trPr>
          <w:gridAfter w:val="3"/>
          <w:wAfter w:w="8842" w:type="dxa"/>
          <w:trHeight w:val="375"/>
        </w:trPr>
        <w:tc>
          <w:tcPr>
            <w:tcW w:w="1937" w:type="dxa"/>
            <w:vMerge/>
            <w:tcBorders>
              <w:right w:val="single" w:sz="4" w:space="0" w:color="auto"/>
            </w:tcBorders>
          </w:tcPr>
          <w:p w:rsidR="00F07E2A" w:rsidRPr="003A6765" w:rsidRDefault="00F07E2A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111" w:type="dxa"/>
            <w:shd w:val="clear" w:color="auto" w:fill="auto"/>
            <w:tcMar>
              <w:left w:w="108" w:type="dxa"/>
            </w:tcMar>
          </w:tcPr>
          <w:p w:rsidR="00F07E2A" w:rsidRPr="003A6765" w:rsidRDefault="00F07E2A" w:rsidP="00F07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 курса 8 класса.</w:t>
            </w:r>
          </w:p>
        </w:tc>
        <w:tc>
          <w:tcPr>
            <w:tcW w:w="1236" w:type="dxa"/>
          </w:tcPr>
          <w:p w:rsidR="00F07E2A" w:rsidRPr="003A6765" w:rsidRDefault="00F07E2A" w:rsidP="00D1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74450" w:rsidRPr="003A6765" w:rsidRDefault="009D1E40" w:rsidP="009D1E40">
      <w:pPr>
        <w:tabs>
          <w:tab w:val="left" w:pos="7185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A6765">
        <w:rPr>
          <w:rFonts w:ascii="Times New Roman" w:hAnsi="Times New Roman" w:cs="Times New Roman"/>
          <w:b/>
          <w:sz w:val="24"/>
          <w:szCs w:val="24"/>
        </w:rPr>
        <w:tab/>
      </w:r>
    </w:p>
    <w:p w:rsidR="0093689D" w:rsidRPr="003A6765" w:rsidRDefault="0093689D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93689D" w:rsidRPr="003A6765" w:rsidRDefault="0093689D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93689D" w:rsidRPr="003A6765" w:rsidRDefault="0093689D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93689D" w:rsidRPr="003A6765" w:rsidRDefault="0093689D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AC73E6" w:rsidRPr="003A6765" w:rsidRDefault="00AC73E6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3A6765">
        <w:rPr>
          <w:rStyle w:val="80"/>
          <w:rFonts w:ascii="Times New Roman" w:hAnsi="Times New Roman" w:cs="Times New Roman"/>
          <w:color w:val="000000"/>
          <w:sz w:val="24"/>
          <w:szCs w:val="24"/>
        </w:rPr>
        <w:t>Тематическое планирование</w:t>
      </w:r>
    </w:p>
    <w:p w:rsidR="00AC73E6" w:rsidRPr="003A6765" w:rsidRDefault="00AC73E6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765">
        <w:rPr>
          <w:rStyle w:val="80"/>
          <w:rFonts w:ascii="Times New Roman" w:hAnsi="Times New Roman" w:cs="Times New Roman"/>
          <w:color w:val="000000"/>
          <w:sz w:val="24"/>
          <w:szCs w:val="24"/>
          <w:lang w:val="tt-RU"/>
        </w:rPr>
        <w:t>9</w:t>
      </w:r>
      <w:r w:rsidRPr="003A6765">
        <w:rPr>
          <w:rStyle w:val="80"/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9358"/>
        <w:gridCol w:w="1634"/>
      </w:tblGrid>
      <w:tr w:rsidR="00AC73E6" w:rsidRPr="003A6765" w:rsidTr="007B5CE2">
        <w:tc>
          <w:tcPr>
            <w:tcW w:w="2943" w:type="dxa"/>
          </w:tcPr>
          <w:p w:rsidR="00AC73E6" w:rsidRPr="003A6765" w:rsidRDefault="00AC73E6" w:rsidP="0063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851" w:type="dxa"/>
          </w:tcPr>
          <w:p w:rsidR="006361B3" w:rsidRPr="003A6765" w:rsidRDefault="00AC73E6" w:rsidP="0063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C73E6" w:rsidRPr="003A6765" w:rsidRDefault="00AC73E6" w:rsidP="0063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9358" w:type="dxa"/>
          </w:tcPr>
          <w:p w:rsidR="00AC73E6" w:rsidRPr="003A6765" w:rsidRDefault="00AC73E6" w:rsidP="0063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634" w:type="dxa"/>
          </w:tcPr>
          <w:p w:rsidR="00AC73E6" w:rsidRPr="003A6765" w:rsidRDefault="00AC73E6" w:rsidP="0063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11CC3" w:rsidRPr="003A6765" w:rsidTr="00311CC3">
        <w:tc>
          <w:tcPr>
            <w:tcW w:w="14786" w:type="dxa"/>
            <w:gridSpan w:val="4"/>
          </w:tcPr>
          <w:p w:rsidR="00311CC3" w:rsidRPr="003A6765" w:rsidRDefault="00311CC3" w:rsidP="00311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(18 ч)</w:t>
            </w:r>
          </w:p>
          <w:p w:rsidR="00311CC3" w:rsidRPr="003A6765" w:rsidRDefault="00311CC3" w:rsidP="00311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 химических  реакций  (15  ч)</w:t>
            </w:r>
            <w:r w:rsidR="00A4712A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, Многообразие веществ(3 ч)</w:t>
            </w:r>
          </w:p>
        </w:tc>
      </w:tr>
      <w:tr w:rsidR="00311CC3" w:rsidRPr="003A6765" w:rsidTr="007B5CE2">
        <w:tc>
          <w:tcPr>
            <w:tcW w:w="2943" w:type="dxa"/>
            <w:vMerge w:val="restart"/>
          </w:tcPr>
          <w:p w:rsidR="00311CC3" w:rsidRPr="003A6765" w:rsidRDefault="00A4712A" w:rsidP="003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Многообразие  химических  реакций</w:t>
            </w:r>
          </w:p>
        </w:tc>
        <w:tc>
          <w:tcPr>
            <w:tcW w:w="851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8" w:type="dxa"/>
            <w:vAlign w:val="bottom"/>
          </w:tcPr>
          <w:p w:rsidR="00311CC3" w:rsidRPr="003A6765" w:rsidRDefault="00311CC3" w:rsidP="00A15268">
            <w:pPr>
              <w:pStyle w:val="12"/>
              <w:shd w:val="clear" w:color="auto" w:fill="auto"/>
              <w:snapToGrid w:val="0"/>
              <w:spacing w:after="0" w:line="240" w:lineRule="auto"/>
              <w:jc w:val="both"/>
              <w:rPr>
                <w:rStyle w:val="95pt"/>
                <w:sz w:val="24"/>
                <w:szCs w:val="24"/>
              </w:rPr>
            </w:pPr>
            <w:proofErr w:type="spellStart"/>
            <w:r w:rsidRPr="003A6765">
              <w:rPr>
                <w:rFonts w:eastAsia="Arial"/>
                <w:sz w:val="24"/>
                <w:szCs w:val="24"/>
              </w:rPr>
              <w:t>Окислительно</w:t>
            </w:r>
            <w:proofErr w:type="spellEnd"/>
            <w:r w:rsidRPr="003A6765">
              <w:rPr>
                <w:rFonts w:eastAsia="Arial"/>
                <w:sz w:val="24"/>
                <w:szCs w:val="24"/>
              </w:rPr>
              <w:t xml:space="preserve">-восстановительные  реакции. </w:t>
            </w:r>
            <w:r w:rsidR="00A15268" w:rsidRPr="003A6765">
              <w:rPr>
                <w:i/>
                <w:sz w:val="24"/>
                <w:szCs w:val="24"/>
              </w:rPr>
              <w:t xml:space="preserve">Степень окисления. Определение степени окисления атомов химических элементов в соединениях. Окислитель. Восстановитель. Сущность </w:t>
            </w:r>
            <w:proofErr w:type="spellStart"/>
            <w:r w:rsidR="00A15268" w:rsidRPr="003A6765">
              <w:rPr>
                <w:i/>
                <w:sz w:val="24"/>
                <w:szCs w:val="24"/>
              </w:rPr>
              <w:t>окислительно</w:t>
            </w:r>
            <w:proofErr w:type="spellEnd"/>
            <w:r w:rsidR="00A15268" w:rsidRPr="003A6765">
              <w:rPr>
                <w:i/>
                <w:sz w:val="24"/>
                <w:szCs w:val="24"/>
              </w:rPr>
              <w:t>-восстановительных реакций.</w:t>
            </w:r>
            <w:r w:rsidR="006F1C7E">
              <w:rPr>
                <w:i/>
                <w:sz w:val="24"/>
                <w:szCs w:val="24"/>
              </w:rPr>
              <w:t xml:space="preserve"> </w:t>
            </w:r>
            <w:r w:rsidR="00A15268" w:rsidRPr="003A6765">
              <w:rPr>
                <w:rStyle w:val="95pt"/>
                <w:i/>
                <w:sz w:val="24"/>
                <w:szCs w:val="24"/>
              </w:rPr>
              <w:t xml:space="preserve">Составление уравнений </w:t>
            </w:r>
            <w:proofErr w:type="spellStart"/>
            <w:r w:rsidR="00A15268" w:rsidRPr="003A6765">
              <w:rPr>
                <w:rStyle w:val="95pt"/>
                <w:i/>
                <w:sz w:val="24"/>
                <w:szCs w:val="24"/>
              </w:rPr>
              <w:t>окислительно</w:t>
            </w:r>
            <w:proofErr w:type="spellEnd"/>
            <w:r w:rsidR="00A15268" w:rsidRPr="003A6765">
              <w:rPr>
                <w:rStyle w:val="95pt"/>
                <w:i/>
                <w:sz w:val="24"/>
                <w:szCs w:val="24"/>
              </w:rPr>
              <w:t>-восстановительных реак</w:t>
            </w:r>
            <w:r w:rsidR="00A15268" w:rsidRPr="003A6765">
              <w:rPr>
                <w:rStyle w:val="95pt"/>
                <w:i/>
                <w:sz w:val="24"/>
                <w:szCs w:val="24"/>
              </w:rPr>
              <w:softHyphen/>
              <w:t>ций с помощью электронного баланса</w:t>
            </w:r>
            <w:r w:rsidR="00A15268" w:rsidRPr="003A6765">
              <w:rPr>
                <w:rStyle w:val="95pt"/>
                <w:sz w:val="24"/>
                <w:szCs w:val="24"/>
              </w:rPr>
              <w:t>.</w:t>
            </w:r>
          </w:p>
          <w:p w:rsidR="00A15268" w:rsidRPr="003A6765" w:rsidRDefault="00A15268" w:rsidP="00A15268">
            <w:pPr>
              <w:pStyle w:val="12"/>
              <w:shd w:val="clear" w:color="auto" w:fill="auto"/>
              <w:snapToGrid w:val="0"/>
              <w:spacing w:after="0" w:line="240" w:lineRule="auto"/>
              <w:jc w:val="both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1634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CC3" w:rsidRPr="003A6765" w:rsidTr="007B5CE2">
        <w:tc>
          <w:tcPr>
            <w:tcW w:w="2943" w:type="dxa"/>
            <w:vMerge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8" w:type="dxa"/>
            <w:vAlign w:val="bottom"/>
          </w:tcPr>
          <w:p w:rsidR="00A15268" w:rsidRPr="003A6765" w:rsidRDefault="00311CC3" w:rsidP="00311CC3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Реакции соединения, разложения, замещения и обмена с точки зрения окисления и восстановления.</w:t>
            </w:r>
          </w:p>
          <w:p w:rsidR="00311CC3" w:rsidRPr="003A6765" w:rsidRDefault="00A15268" w:rsidP="007311FB">
            <w:pPr>
              <w:pStyle w:val="12"/>
              <w:shd w:val="clear" w:color="auto" w:fill="auto"/>
              <w:snapToGrid w:val="0"/>
              <w:spacing w:after="0" w:line="240" w:lineRule="auto"/>
              <w:jc w:val="both"/>
              <w:rPr>
                <w:rFonts w:eastAsia="Arial"/>
                <w:sz w:val="24"/>
                <w:szCs w:val="24"/>
              </w:rPr>
            </w:pPr>
            <w:r w:rsidRPr="003A6765">
              <w:rPr>
                <w:i/>
                <w:sz w:val="24"/>
                <w:szCs w:val="24"/>
              </w:rPr>
              <w:t xml:space="preserve">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  </w:t>
            </w:r>
          </w:p>
        </w:tc>
        <w:tc>
          <w:tcPr>
            <w:tcW w:w="1634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CC3" w:rsidRPr="003A6765" w:rsidTr="007B5CE2">
        <w:tc>
          <w:tcPr>
            <w:tcW w:w="2943" w:type="dxa"/>
            <w:vMerge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8" w:type="dxa"/>
            <w:vAlign w:val="bottom"/>
          </w:tcPr>
          <w:p w:rsidR="00311CC3" w:rsidRPr="003A6765" w:rsidRDefault="00311CC3" w:rsidP="00311CC3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Тепловой   эффект химических реакций.  Экз</w:t>
            </w:r>
            <w:proofErr w:type="gramStart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о-</w:t>
            </w:r>
            <w:proofErr w:type="gramEnd"/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эндотермические реакции.</w:t>
            </w:r>
          </w:p>
          <w:p w:rsidR="00C24C0D" w:rsidRPr="003A6765" w:rsidRDefault="00C24C0D" w:rsidP="00C24C0D">
            <w:pPr>
              <w:pStyle w:val="12"/>
              <w:shd w:val="clear" w:color="auto" w:fill="auto"/>
              <w:tabs>
                <w:tab w:val="left" w:pos="240"/>
              </w:tabs>
              <w:spacing w:after="0" w:line="240" w:lineRule="auto"/>
              <w:jc w:val="both"/>
              <w:rPr>
                <w:rFonts w:eastAsia="Arial"/>
                <w:sz w:val="24"/>
                <w:szCs w:val="24"/>
                <w:lang w:val="en-US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>Тепловой эффект химических реакций Экз</w:t>
            </w:r>
            <w:proofErr w:type="gramStart"/>
            <w:r w:rsidRPr="003A6765">
              <w:rPr>
                <w:rStyle w:val="95pt"/>
                <w:i/>
                <w:sz w:val="24"/>
                <w:szCs w:val="24"/>
              </w:rPr>
              <w:t>о-</w:t>
            </w:r>
            <w:proofErr w:type="gramEnd"/>
            <w:r w:rsidRPr="003A6765">
              <w:rPr>
                <w:rStyle w:val="95pt"/>
                <w:i/>
                <w:sz w:val="24"/>
                <w:szCs w:val="24"/>
              </w:rPr>
              <w:t xml:space="preserve"> и эндотермические реакции. Термохимические уравнения. Расчеты по термохимическим уравнениям.</w:t>
            </w:r>
          </w:p>
        </w:tc>
        <w:tc>
          <w:tcPr>
            <w:tcW w:w="1634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CC3" w:rsidRPr="003A6765" w:rsidTr="007B5CE2">
        <w:tc>
          <w:tcPr>
            <w:tcW w:w="2943" w:type="dxa"/>
            <w:vMerge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8" w:type="dxa"/>
            <w:vAlign w:val="bottom"/>
          </w:tcPr>
          <w:p w:rsidR="00311CC3" w:rsidRPr="003A6765" w:rsidRDefault="00311CC3" w:rsidP="00311CC3">
            <w:pPr>
              <w:spacing w:line="204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Скорость  химических  реакций.  Первоначальные представления о катализе.</w:t>
            </w:r>
          </w:p>
          <w:p w:rsidR="00C24C0D" w:rsidRPr="003A6765" w:rsidRDefault="00C24C0D" w:rsidP="00311CC3">
            <w:pPr>
              <w:spacing w:line="204" w:lineRule="exact"/>
              <w:rPr>
                <w:rFonts w:ascii="Times New Roman" w:eastAsia="Arial" w:hAnsi="Times New Roman" w:cs="Times New Roman"/>
                <w:i/>
                <w:sz w:val="24"/>
                <w:szCs w:val="24"/>
                <w:lang w:val="en-US"/>
              </w:rPr>
            </w:pP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Понятие о 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скорости химических реакций. Факторы, влияющие на скорость химических реакций.  Понятие о катализаторе.</w:t>
            </w:r>
          </w:p>
        </w:tc>
        <w:tc>
          <w:tcPr>
            <w:tcW w:w="1634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CC3" w:rsidRPr="003A6765" w:rsidTr="007B5CE2">
        <w:tc>
          <w:tcPr>
            <w:tcW w:w="2943" w:type="dxa"/>
            <w:vMerge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8" w:type="dxa"/>
            <w:vAlign w:val="bottom"/>
          </w:tcPr>
          <w:p w:rsidR="00311CC3" w:rsidRPr="001453C3" w:rsidRDefault="00311CC3" w:rsidP="00311CC3">
            <w:pPr>
              <w:spacing w:line="204" w:lineRule="exact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1453C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Практическая  работа  1.  </w:t>
            </w:r>
            <w:r w:rsidR="001453C3" w:rsidRPr="001453C3">
              <w:rPr>
                <w:rFonts w:ascii="Times New Roman" w:eastAsia="Arial" w:hAnsi="Times New Roman" w:cs="Times New Roman"/>
                <w:sz w:val="24"/>
                <w:szCs w:val="24"/>
              </w:rPr>
              <w:t>Признаки протекания химических реакций.</w:t>
            </w:r>
            <w:r w:rsidR="001453C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1453C3">
              <w:rPr>
                <w:rFonts w:ascii="Times New Roman" w:eastAsia="Arial" w:hAnsi="Times New Roman" w:cs="Times New Roman"/>
                <w:sz w:val="24"/>
                <w:szCs w:val="24"/>
              </w:rPr>
              <w:t>Изучение  влияния условий проведения химической реакции на её скорость.</w:t>
            </w:r>
            <w:r w:rsidRPr="001453C3">
              <w:rPr>
                <w:rFonts w:ascii="Times New Roman" w:eastAsia="Arial" w:hAnsi="Times New Roman" w:cs="Times New Roman"/>
                <w:sz w:val="24"/>
                <w:szCs w:val="24"/>
              </w:rPr>
              <w:tab/>
            </w:r>
            <w:r w:rsidRPr="001453C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634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CC3" w:rsidRPr="003A6765" w:rsidTr="007B5CE2">
        <w:tc>
          <w:tcPr>
            <w:tcW w:w="2943" w:type="dxa"/>
            <w:vMerge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8" w:type="dxa"/>
            <w:vAlign w:val="bottom"/>
          </w:tcPr>
          <w:p w:rsidR="003138BA" w:rsidRPr="003A6765" w:rsidRDefault="00311CC3" w:rsidP="003138BA">
            <w:pPr>
              <w:spacing w:line="204" w:lineRule="exact"/>
              <w:rPr>
                <w:rStyle w:val="95pt"/>
                <w:rFonts w:eastAsia="Arial"/>
                <w:color w:val="auto"/>
                <w:sz w:val="24"/>
                <w:szCs w:val="24"/>
                <w:shd w:val="clear" w:color="auto" w:fill="auto"/>
              </w:rPr>
            </w:pPr>
            <w:r w:rsidRPr="003A6765">
              <w:rPr>
                <w:rFonts w:ascii="Times New Roman" w:eastAsia="Arial" w:hAnsi="Times New Roman" w:cs="Times New Roman"/>
                <w:sz w:val="24"/>
                <w:szCs w:val="24"/>
              </w:rPr>
              <w:t>Обратимые и необратимые реакции. Понятие о химическом равновесии.</w:t>
            </w:r>
          </w:p>
          <w:p w:rsidR="003138BA" w:rsidRPr="003A6765" w:rsidRDefault="003138BA" w:rsidP="000D63E6">
            <w:pPr>
              <w:tabs>
                <w:tab w:val="left" w:pos="5123"/>
              </w:tabs>
              <w:ind w:right="-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765">
              <w:rPr>
                <w:rStyle w:val="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Расчётные задачи. 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Вычисления по термохи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мическим уравнениям реакций</w:t>
            </w:r>
          </w:p>
        </w:tc>
        <w:tc>
          <w:tcPr>
            <w:tcW w:w="1634" w:type="dxa"/>
          </w:tcPr>
          <w:p w:rsidR="00311CC3" w:rsidRPr="003A6765" w:rsidRDefault="00311CC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B83" w:rsidRPr="003A6765" w:rsidTr="007B5CE2">
        <w:tc>
          <w:tcPr>
            <w:tcW w:w="2943" w:type="dxa"/>
            <w:vMerge w:val="restart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8" w:type="dxa"/>
          </w:tcPr>
          <w:p w:rsidR="00446B83" w:rsidRPr="003A6765" w:rsidRDefault="00446B83" w:rsidP="00FF2B4C">
            <w:pPr>
              <w:rPr>
                <w:rStyle w:val="95pt"/>
                <w:rFonts w:eastAsiaTheme="minorHAnsi"/>
                <w:i/>
                <w:sz w:val="24"/>
                <w:szCs w:val="24"/>
              </w:rPr>
            </w:pPr>
            <w:r w:rsidRPr="000B5B7D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</w:p>
          <w:p w:rsidR="00446B83" w:rsidRPr="003A6765" w:rsidRDefault="00446B83" w:rsidP="003138BA">
            <w:pPr>
              <w:pStyle w:val="12"/>
              <w:shd w:val="clear" w:color="auto" w:fill="auto"/>
              <w:tabs>
                <w:tab w:val="left" w:pos="221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34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B83" w:rsidRPr="003A6765" w:rsidTr="007B5CE2">
        <w:tc>
          <w:tcPr>
            <w:tcW w:w="2943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8" w:type="dxa"/>
          </w:tcPr>
          <w:p w:rsidR="00446B83" w:rsidRPr="00374306" w:rsidRDefault="00446B83" w:rsidP="00FF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B4A">
              <w:rPr>
                <w:rFonts w:ascii="Times New Roman" w:hAnsi="Times New Roman"/>
                <w:sz w:val="24"/>
                <w:szCs w:val="24"/>
              </w:rPr>
              <w:t xml:space="preserve">Электролитическая диссоциация. Электролиты и </w:t>
            </w:r>
            <w:proofErr w:type="spellStart"/>
            <w:r w:rsidRPr="005F2B4A">
              <w:rPr>
                <w:rFonts w:ascii="Times New Roman" w:hAnsi="Times New Roman"/>
                <w:sz w:val="24"/>
                <w:szCs w:val="24"/>
              </w:rPr>
              <w:t>неэлектролиты</w:t>
            </w:r>
            <w:proofErr w:type="spellEnd"/>
            <w:r w:rsidRPr="005F2B4A">
              <w:rPr>
                <w:rFonts w:ascii="Times New Roman" w:hAnsi="Times New Roman"/>
                <w:sz w:val="24"/>
                <w:szCs w:val="24"/>
              </w:rPr>
              <w:t>. Ионы. Катионы и анионы.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Сущность процесса электролитической диссоциации.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Гидратная теория растворов.</w:t>
            </w:r>
          </w:p>
        </w:tc>
        <w:tc>
          <w:tcPr>
            <w:tcW w:w="1634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B83" w:rsidRPr="003A6765" w:rsidTr="007B5CE2">
        <w:tc>
          <w:tcPr>
            <w:tcW w:w="2943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8" w:type="dxa"/>
          </w:tcPr>
          <w:p w:rsidR="00446B83" w:rsidRPr="003A6765" w:rsidRDefault="00446B83" w:rsidP="00374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B4A">
              <w:rPr>
                <w:rFonts w:ascii="Times New Roman" w:hAnsi="Times New Roman"/>
                <w:sz w:val="24"/>
                <w:szCs w:val="24"/>
              </w:rPr>
              <w:t>Электролитическая диссоциация кислот, щелочей и солей.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 Слабые  и  сильные  электролиты.  Степень диссоциации.</w:t>
            </w:r>
          </w:p>
        </w:tc>
        <w:tc>
          <w:tcPr>
            <w:tcW w:w="1634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B83" w:rsidRPr="003A6765" w:rsidTr="007B5CE2">
        <w:tc>
          <w:tcPr>
            <w:tcW w:w="2943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8" w:type="dxa"/>
          </w:tcPr>
          <w:p w:rsidR="00446B83" w:rsidRPr="003A6765" w:rsidRDefault="00446B83" w:rsidP="007B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Реакц</w:t>
            </w:r>
            <w:proofErr w:type="gram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ии  ио</w:t>
            </w:r>
            <w:proofErr w:type="gramEnd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нного 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мена. </w:t>
            </w:r>
            <w:r w:rsidRPr="005F2B4A">
              <w:rPr>
                <w:rFonts w:ascii="Times New Roman" w:hAnsi="Times New Roman"/>
                <w:sz w:val="24"/>
                <w:szCs w:val="24"/>
              </w:rPr>
              <w:t>Условия протекания реакций ионного обмена.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B7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Лабораторный опыт№1.</w:t>
            </w:r>
            <w:r w:rsidRPr="00801A05">
              <w:rPr>
                <w:rFonts w:ascii="Times New Roman" w:hAnsi="Times New Roman" w:cs="Times New Roman"/>
                <w:sz w:val="24"/>
                <w:szCs w:val="24"/>
              </w:rPr>
              <w:t>Реакции обмена между растворами электролитов.</w:t>
            </w:r>
          </w:p>
        </w:tc>
        <w:tc>
          <w:tcPr>
            <w:tcW w:w="1634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B83" w:rsidRPr="003A6765" w:rsidTr="007B5CE2">
        <w:tc>
          <w:tcPr>
            <w:tcW w:w="2943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8" w:type="dxa"/>
          </w:tcPr>
          <w:p w:rsidR="00446B83" w:rsidRPr="003A6765" w:rsidRDefault="00446B83" w:rsidP="007B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 свойства  основных  классов неорганических соединений в свете представлений об электролитической диссоциации и </w:t>
            </w:r>
            <w:proofErr w:type="spell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-восстановительных 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реакциях.</w:t>
            </w:r>
          </w:p>
          <w:p w:rsidR="00446B83" w:rsidRPr="003A6765" w:rsidRDefault="00446B83" w:rsidP="007B5C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Степень диссоциации.</w:t>
            </w:r>
          </w:p>
        </w:tc>
        <w:tc>
          <w:tcPr>
            <w:tcW w:w="1634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46B83" w:rsidRPr="003A6765" w:rsidTr="007B5CE2">
        <w:tc>
          <w:tcPr>
            <w:tcW w:w="2943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8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 свойства  основных  классов неорганических соединений в свете представлений об электролитической диссоциации и </w:t>
            </w:r>
            <w:proofErr w:type="spell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-восстановительных реакциях.</w:t>
            </w:r>
          </w:p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Степень диссоциации.</w:t>
            </w:r>
          </w:p>
        </w:tc>
        <w:tc>
          <w:tcPr>
            <w:tcW w:w="1634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B83" w:rsidRPr="003A6765" w:rsidTr="007B5CE2">
        <w:tc>
          <w:tcPr>
            <w:tcW w:w="2943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8" w:type="dxa"/>
          </w:tcPr>
          <w:p w:rsidR="00446B83" w:rsidRPr="003A6765" w:rsidRDefault="00446B83" w:rsidP="007B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Гидролиз   солей.  Обобщение  по  темам «Классификация   химических   реакций»   и «Электролитическая диссоциация»</w:t>
            </w:r>
          </w:p>
        </w:tc>
        <w:tc>
          <w:tcPr>
            <w:tcW w:w="1634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B83" w:rsidRPr="003A6765" w:rsidTr="007B5CE2">
        <w:tc>
          <w:tcPr>
            <w:tcW w:w="2943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8" w:type="dxa"/>
          </w:tcPr>
          <w:p w:rsidR="00446B83" w:rsidRPr="003A6765" w:rsidRDefault="00446B83" w:rsidP="00D048DA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453C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  2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нного обмена.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 задач  по  теме  «Свойства  кислот, оснований и солей как электролитов».</w:t>
            </w:r>
          </w:p>
          <w:p w:rsidR="00446B83" w:rsidRPr="003A6765" w:rsidRDefault="00446B83" w:rsidP="00D048D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Лабораторные опыты. 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Реакции обмена меж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ду растворами электролитов.</w:t>
            </w:r>
          </w:p>
        </w:tc>
        <w:tc>
          <w:tcPr>
            <w:tcW w:w="1634" w:type="dxa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B83" w:rsidRPr="003A6765" w:rsidTr="00446B83">
        <w:trPr>
          <w:trHeight w:val="810"/>
        </w:trPr>
        <w:tc>
          <w:tcPr>
            <w:tcW w:w="2943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8" w:type="dxa"/>
            <w:tcBorders>
              <w:bottom w:val="single" w:sz="4" w:space="0" w:color="auto"/>
            </w:tcBorders>
          </w:tcPr>
          <w:p w:rsidR="00446B83" w:rsidRPr="0012118D" w:rsidRDefault="00446B83" w:rsidP="007B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B7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работа№1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по темам «Классификация химических реакций» и «Электролитическая диссоциация».</w:t>
            </w:r>
          </w:p>
        </w:tc>
        <w:tc>
          <w:tcPr>
            <w:tcW w:w="1634" w:type="dxa"/>
            <w:vMerge w:val="restart"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B83" w:rsidRPr="003A6765" w:rsidTr="00446B83">
        <w:trPr>
          <w:trHeight w:val="540"/>
        </w:trPr>
        <w:tc>
          <w:tcPr>
            <w:tcW w:w="2943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8" w:type="dxa"/>
            <w:tcBorders>
              <w:top w:val="single" w:sz="4" w:space="0" w:color="auto"/>
            </w:tcBorders>
          </w:tcPr>
          <w:p w:rsidR="00446B83" w:rsidRPr="003A6765" w:rsidRDefault="00446B83" w:rsidP="00A47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веществ</w:t>
            </w:r>
            <w:r w:rsidRPr="003A67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(43 </w:t>
            </w: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3A67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634" w:type="dxa"/>
            <w:vMerge/>
          </w:tcPr>
          <w:p w:rsidR="00446B83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B88" w:rsidRPr="003A6765" w:rsidTr="00A4712A"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915B88" w:rsidRPr="003A6765" w:rsidRDefault="00A4712A" w:rsidP="00A47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веществ </w:t>
            </w:r>
          </w:p>
        </w:tc>
        <w:tc>
          <w:tcPr>
            <w:tcW w:w="851" w:type="dxa"/>
          </w:tcPr>
          <w:p w:rsidR="00915B88" w:rsidRPr="003A6765" w:rsidRDefault="00915B88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8" w:type="dxa"/>
          </w:tcPr>
          <w:p w:rsidR="00915B88" w:rsidRPr="003A6765" w:rsidRDefault="00915B88" w:rsidP="007B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галогенов в периодической таблице и строение их атомов. Свойства, получение и применение галогенов.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C5CAF" w:rsidRPr="003A6765" w:rsidRDefault="004C5CAF" w:rsidP="00491531">
            <w:pPr>
              <w:pStyle w:val="12"/>
              <w:shd w:val="clear" w:color="auto" w:fill="auto"/>
              <w:tabs>
                <w:tab w:val="left" w:pos="331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>Положение неметаллов в периодической системе химических элементов Д.И. Менделеева. Общие свойства неметаллов. Галогены:   Положение в периодической системе химических элементов строение их атомов. Нахождение в природе. Физические и химические свойства галогенов. Сравнительная характеристика галогенов.  Полу</w:t>
            </w:r>
            <w:r w:rsidRPr="003A6765">
              <w:rPr>
                <w:rStyle w:val="95pt"/>
                <w:i/>
                <w:sz w:val="24"/>
                <w:szCs w:val="24"/>
              </w:rPr>
              <w:softHyphen/>
              <w:t>чение и применение галогенов.</w:t>
            </w:r>
          </w:p>
        </w:tc>
        <w:tc>
          <w:tcPr>
            <w:tcW w:w="1634" w:type="dxa"/>
          </w:tcPr>
          <w:p w:rsidR="00915B88" w:rsidRPr="003A6765" w:rsidRDefault="00915B88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5B88" w:rsidRPr="003A6765" w:rsidTr="007B5CE2">
        <w:tc>
          <w:tcPr>
            <w:tcW w:w="2943" w:type="dxa"/>
            <w:vMerge/>
          </w:tcPr>
          <w:p w:rsidR="00915B88" w:rsidRPr="003A6765" w:rsidRDefault="00915B88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5B88" w:rsidRPr="003A6765" w:rsidRDefault="00915B88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8" w:type="dxa"/>
          </w:tcPr>
          <w:p w:rsidR="00915B88" w:rsidRPr="003A6765" w:rsidRDefault="00915B88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Хлор. Свойства и применение хлора.</w:t>
            </w:r>
          </w:p>
          <w:p w:rsidR="00491531" w:rsidRPr="003A6765" w:rsidRDefault="00491531" w:rsidP="00491531">
            <w:pPr>
              <w:pStyle w:val="12"/>
              <w:shd w:val="clear" w:color="auto" w:fill="auto"/>
              <w:tabs>
                <w:tab w:val="left" w:pos="27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>Физические и химические свойства хлора.  Применение хлора.</w:t>
            </w:r>
          </w:p>
        </w:tc>
        <w:tc>
          <w:tcPr>
            <w:tcW w:w="1634" w:type="dxa"/>
          </w:tcPr>
          <w:p w:rsidR="00915B88" w:rsidRPr="003A6765" w:rsidRDefault="00915B88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5B88" w:rsidRPr="003A6765" w:rsidTr="00A4712A"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915B88" w:rsidRPr="003A6765" w:rsidRDefault="00915B88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5B88" w:rsidRPr="003A6765" w:rsidRDefault="00915B88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8" w:type="dxa"/>
          </w:tcPr>
          <w:p w:rsidR="00915B88" w:rsidRPr="003A6765" w:rsidRDefault="00446B8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DDE">
              <w:rPr>
                <w:rFonts w:ascii="Times New Roman" w:hAnsi="Times New Roman"/>
                <w:sz w:val="24"/>
                <w:szCs w:val="24"/>
              </w:rPr>
              <w:t xml:space="preserve">Соединения галогенов: </w:t>
            </w:r>
            <w:proofErr w:type="spellStart"/>
            <w:r w:rsidRPr="00924DDE">
              <w:rPr>
                <w:rFonts w:ascii="Times New Roman" w:hAnsi="Times New Roman"/>
                <w:sz w:val="24"/>
                <w:szCs w:val="24"/>
              </w:rPr>
              <w:t>хлороводород</w:t>
            </w:r>
            <w:proofErr w:type="spellEnd"/>
            <w:r w:rsidRPr="00924D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24DDE">
              <w:rPr>
                <w:rFonts w:ascii="Times New Roman" w:hAnsi="Times New Roman"/>
                <w:sz w:val="24"/>
                <w:szCs w:val="24"/>
              </w:rPr>
              <w:t>хлороводородная</w:t>
            </w:r>
            <w:proofErr w:type="spellEnd"/>
            <w:r w:rsidRPr="00924DDE">
              <w:rPr>
                <w:rFonts w:ascii="Times New Roman" w:hAnsi="Times New Roman"/>
                <w:sz w:val="24"/>
                <w:szCs w:val="24"/>
              </w:rPr>
              <w:t xml:space="preserve"> кислота и ее соли.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5B88" w:rsidRPr="003A6765">
              <w:rPr>
                <w:rFonts w:ascii="Times New Roman" w:hAnsi="Times New Roman" w:cs="Times New Roman"/>
                <w:sz w:val="24"/>
                <w:szCs w:val="24"/>
              </w:rPr>
              <w:t>Хлороводород</w:t>
            </w:r>
            <w:proofErr w:type="spellEnd"/>
            <w:r w:rsidR="00915B88" w:rsidRPr="003A6765">
              <w:rPr>
                <w:rFonts w:ascii="Times New Roman" w:hAnsi="Times New Roman" w:cs="Times New Roman"/>
                <w:sz w:val="24"/>
                <w:szCs w:val="24"/>
              </w:rPr>
              <w:t>: получение и свойства.</w:t>
            </w:r>
          </w:p>
          <w:p w:rsidR="00491531" w:rsidRPr="003A6765" w:rsidRDefault="00491531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Физические свойства. Получение</w:t>
            </w:r>
            <w:r w:rsidRPr="003A6765">
              <w:rPr>
                <w:rStyle w:val="95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915B88" w:rsidRPr="003A6765" w:rsidRDefault="00915B88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A4712A"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веществ. </w:t>
            </w:r>
          </w:p>
          <w:p w:rsidR="003046D3" w:rsidRPr="003A6765" w:rsidRDefault="003046D3" w:rsidP="003046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Неметаллы </w:t>
            </w:r>
            <w:r w:rsidRPr="003A676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3A67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3A676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3A67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 и их соединения</w:t>
            </w:r>
          </w:p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3" w:type="dxa"/>
            <w:gridSpan w:val="3"/>
          </w:tcPr>
          <w:p w:rsidR="003046D3" w:rsidRPr="003A6765" w:rsidRDefault="003046D3" w:rsidP="00915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(14 ч)</w:t>
            </w:r>
          </w:p>
          <w:p w:rsidR="003046D3" w:rsidRPr="003A6765" w:rsidRDefault="003046D3" w:rsidP="006F4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Многообразие </w:t>
            </w:r>
            <w:proofErr w:type="spellStart"/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  <w:proofErr w:type="gramStart"/>
            <w:r w:rsidR="006F466B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F466B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proofErr w:type="gramEnd"/>
            <w:r w:rsidR="006F466B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еметаллы</w:t>
            </w:r>
            <w:proofErr w:type="spellEnd"/>
            <w:r w:rsidR="006F466B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F466B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="006F466B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="006F466B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</w:t>
            </w:r>
            <w:r w:rsidR="006F466B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групп и их соединения</w:t>
            </w: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(14 ч)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8" w:type="dxa"/>
          </w:tcPr>
          <w:p w:rsidR="003046D3" w:rsidRPr="00801A05" w:rsidRDefault="003046D3" w:rsidP="00491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Соляная кислота и её соли.</w:t>
            </w:r>
            <w:r w:rsidR="00801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05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Лабораторный опыт№2</w:t>
            </w:r>
            <w:r w:rsidR="00801A05">
              <w:rPr>
                <w:rStyle w:val="FranklinGothicHeavy8pt"/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801A05" w:rsidRPr="003A6765">
              <w:rPr>
                <w:rStyle w:val="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01A05" w:rsidRPr="00801A05">
              <w:rPr>
                <w:rStyle w:val="95pt"/>
                <w:rFonts w:eastAsiaTheme="minorHAnsi"/>
                <w:sz w:val="24"/>
                <w:szCs w:val="24"/>
              </w:rPr>
              <w:t>Вытеснение галогена</w:t>
            </w:r>
            <w:r w:rsidR="00801A05" w:rsidRPr="00801A05">
              <w:rPr>
                <w:rStyle w:val="95pt"/>
                <w:rFonts w:eastAsiaTheme="minorHAnsi"/>
                <w:sz w:val="24"/>
                <w:szCs w:val="24"/>
              </w:rPr>
              <w:softHyphen/>
              <w:t>ми друг друга из растворов их соединений.</w:t>
            </w:r>
            <w:r w:rsidR="00801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Хлороводородная</w:t>
            </w:r>
            <w:proofErr w:type="spell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 кислота и её соли. Качественная реакция на </w:t>
            </w:r>
            <w:proofErr w:type="gramStart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хлорид-ионы</w:t>
            </w:r>
            <w:proofErr w:type="gram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. Распознавание хлоридов, бромидов и </w:t>
            </w:r>
            <w:proofErr w:type="spellStart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иодидо</w:t>
            </w:r>
            <w:proofErr w:type="spell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8" w:type="dxa"/>
          </w:tcPr>
          <w:p w:rsidR="00BC5237" w:rsidRPr="00BC5237" w:rsidRDefault="003046D3" w:rsidP="00BC52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99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  3.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237" w:rsidRPr="00BC5237">
              <w:rPr>
                <w:rFonts w:ascii="Times New Roman" w:hAnsi="Times New Roman"/>
                <w:sz w:val="24"/>
                <w:szCs w:val="24"/>
              </w:rPr>
              <w:t>Качественные реакции на ионы в растворе.</w:t>
            </w:r>
          </w:p>
          <w:p w:rsidR="003046D3" w:rsidRPr="003A6765" w:rsidRDefault="003046D3" w:rsidP="00801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8" w:type="dxa"/>
          </w:tcPr>
          <w:p w:rsidR="003046D3" w:rsidRPr="00801A05" w:rsidRDefault="003046D3" w:rsidP="00491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Положение  кислорода  и  серы  в  периодической системе химических элементов, строение их атомов. Аллотропия серы.</w:t>
            </w:r>
            <w:r w:rsidR="00801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05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Лабораторный опыт№</w:t>
            </w:r>
            <w:r w:rsid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801A05" w:rsidRPr="00801A05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>Ознакомление с образцами серы и её природных соединений.</w:t>
            </w:r>
          </w:p>
          <w:p w:rsidR="003046D3" w:rsidRPr="003A6765" w:rsidRDefault="003046D3" w:rsidP="00491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Положение в периоди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ческой системе химических элементов, строе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ние их атомов. Сера. Аллотропия серы. Нахождение в природе.</w:t>
            </w: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8" w:type="dxa"/>
          </w:tcPr>
          <w:p w:rsidR="003046D3" w:rsidRPr="00613696" w:rsidRDefault="00446B83" w:rsidP="0044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DDE">
              <w:rPr>
                <w:rFonts w:ascii="Times New Roman" w:hAnsi="Times New Roman"/>
                <w:sz w:val="24"/>
                <w:szCs w:val="24"/>
              </w:rPr>
              <w:t>Сера: фи</w:t>
            </w:r>
            <w:r>
              <w:rPr>
                <w:rFonts w:ascii="Times New Roman" w:hAnsi="Times New Roman"/>
                <w:sz w:val="24"/>
                <w:szCs w:val="24"/>
              </w:rPr>
              <w:t>зические и химические свойства. П</w:t>
            </w:r>
            <w:r w:rsidR="003046D3" w:rsidRPr="003A6765">
              <w:rPr>
                <w:rFonts w:ascii="Times New Roman" w:hAnsi="Times New Roman" w:cs="Times New Roman"/>
                <w:sz w:val="24"/>
                <w:szCs w:val="24"/>
              </w:rPr>
              <w:t>рименение серы.</w:t>
            </w: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8" w:type="dxa"/>
          </w:tcPr>
          <w:p w:rsidR="003046D3" w:rsidRPr="00613696" w:rsidRDefault="00446B83" w:rsidP="0044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DDE">
              <w:rPr>
                <w:rFonts w:ascii="Times New Roman" w:hAnsi="Times New Roman"/>
                <w:sz w:val="24"/>
                <w:szCs w:val="24"/>
              </w:rPr>
              <w:t xml:space="preserve">Соединения серы: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сероводород, с</w:t>
            </w:r>
            <w:r w:rsidR="003046D3" w:rsidRPr="003A6765">
              <w:rPr>
                <w:rFonts w:ascii="Times New Roman" w:hAnsi="Times New Roman" w:cs="Times New Roman"/>
                <w:sz w:val="24"/>
                <w:szCs w:val="24"/>
              </w:rPr>
              <w:t>ульфиды.</w:t>
            </w:r>
            <w:r w:rsidRPr="00446B83">
              <w:rPr>
                <w:rStyle w:val="95pt"/>
                <w:rFonts w:eastAsiaTheme="minorHAnsi"/>
                <w:sz w:val="24"/>
                <w:szCs w:val="24"/>
              </w:rPr>
              <w:t xml:space="preserve"> Сероводородная кислота и её соли.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 </w:t>
            </w:r>
            <w:r w:rsidR="00801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05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Лабораторный опыт№</w:t>
            </w:r>
            <w:r w:rsid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801A05" w:rsidRPr="00801A05">
              <w:rPr>
                <w:rStyle w:val="95pt"/>
                <w:rFonts w:eastAsiaTheme="minorHAnsi"/>
                <w:sz w:val="24"/>
                <w:szCs w:val="24"/>
              </w:rPr>
              <w:t xml:space="preserve">Качественная реакция на </w:t>
            </w:r>
            <w:proofErr w:type="gramStart"/>
            <w:r w:rsidR="00801A05" w:rsidRPr="00801A05">
              <w:rPr>
                <w:rStyle w:val="95pt"/>
                <w:rFonts w:eastAsiaTheme="minorHAnsi"/>
                <w:sz w:val="24"/>
                <w:szCs w:val="24"/>
              </w:rPr>
              <w:t>сульфид-ионы</w:t>
            </w:r>
            <w:proofErr w:type="gramEnd"/>
            <w:r w:rsidR="00801A05" w:rsidRPr="00801A05">
              <w:rPr>
                <w:rStyle w:val="95pt"/>
                <w:rFonts w:eastAsiaTheme="minorHAnsi"/>
                <w:sz w:val="24"/>
                <w:szCs w:val="24"/>
              </w:rPr>
              <w:t>.</w:t>
            </w:r>
            <w:r>
              <w:rPr>
                <w:rStyle w:val="95pt"/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8" w:type="dxa"/>
          </w:tcPr>
          <w:p w:rsidR="003046D3" w:rsidRPr="00613696" w:rsidRDefault="003046D3" w:rsidP="0061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Оксид  серы(IV).  Сернистая  кислота  и  её соли.</w:t>
            </w:r>
            <w:r w:rsidR="00801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05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Лабораторный опыт№</w:t>
            </w:r>
            <w:r w:rsid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613696">
              <w:rPr>
                <w:rStyle w:val="95pt"/>
                <w:rFonts w:eastAsiaTheme="minorHAnsi"/>
                <w:sz w:val="24"/>
                <w:szCs w:val="24"/>
              </w:rPr>
              <w:t>Качественная реакция на сульфит</w:t>
            </w:r>
            <w:r w:rsidR="00801A05" w:rsidRPr="00801A05">
              <w:rPr>
                <w:rStyle w:val="95pt"/>
                <w:rFonts w:eastAsiaTheme="minorHAnsi"/>
                <w:sz w:val="24"/>
                <w:szCs w:val="24"/>
              </w:rPr>
              <w:t>-</w:t>
            </w:r>
            <w:proofErr w:type="spellStart"/>
            <w:r w:rsidR="00801A05" w:rsidRPr="00801A05">
              <w:rPr>
                <w:rStyle w:val="95pt"/>
                <w:rFonts w:eastAsiaTheme="minorHAnsi"/>
                <w:sz w:val="24"/>
                <w:szCs w:val="24"/>
              </w:rPr>
              <w:t>ионы</w:t>
            </w:r>
            <w:proofErr w:type="gramStart"/>
            <w:r w:rsidR="00801A05" w:rsidRPr="00801A05">
              <w:rPr>
                <w:rStyle w:val="95pt"/>
                <w:rFonts w:eastAsiaTheme="minorHAnsi"/>
                <w:sz w:val="24"/>
                <w:szCs w:val="24"/>
              </w:rPr>
              <w:t>.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Ф</w:t>
            </w:r>
            <w:proofErr w:type="gram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изические</w:t>
            </w:r>
            <w:proofErr w:type="spell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 и химические свойства. Применение. Сернистая кислота и её соли</w:t>
            </w:r>
            <w:proofErr w:type="gramStart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..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End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Оксид серы(VI). </w:t>
            </w: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58" w:type="dxa"/>
          </w:tcPr>
          <w:p w:rsidR="003046D3" w:rsidRPr="003A6765" w:rsidRDefault="003046D3" w:rsidP="0061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Оксид серы(VI). Серная кислота и её соли. </w:t>
            </w:r>
            <w:r w:rsidR="00613696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Лабораторный опыт№</w:t>
            </w:r>
            <w:r w:rsidR="00613696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613696">
              <w:rPr>
                <w:rStyle w:val="95pt"/>
                <w:rFonts w:eastAsiaTheme="minorHAnsi"/>
                <w:sz w:val="24"/>
                <w:szCs w:val="24"/>
              </w:rPr>
              <w:t xml:space="preserve">Качественная реакция на </w:t>
            </w:r>
            <w:proofErr w:type="gramStart"/>
            <w:r w:rsidR="00613696">
              <w:rPr>
                <w:rStyle w:val="95pt"/>
                <w:rFonts w:eastAsiaTheme="minorHAnsi"/>
                <w:sz w:val="24"/>
                <w:szCs w:val="24"/>
              </w:rPr>
              <w:t>сульфат</w:t>
            </w:r>
            <w:r w:rsidR="00613696" w:rsidRPr="00801A05">
              <w:rPr>
                <w:rStyle w:val="95pt"/>
                <w:rFonts w:eastAsiaTheme="minorHAnsi"/>
                <w:sz w:val="24"/>
                <w:szCs w:val="24"/>
              </w:rPr>
              <w:t>-ионы</w:t>
            </w:r>
            <w:proofErr w:type="gramEnd"/>
            <w:r w:rsidR="00613696">
              <w:rPr>
                <w:rStyle w:val="95pt"/>
                <w:rFonts w:eastAsiaTheme="minorHAnsi"/>
                <w:sz w:val="24"/>
                <w:szCs w:val="24"/>
              </w:rPr>
              <w:t>.</w:t>
            </w:r>
            <w:r w:rsidR="00613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Серная</w:t>
            </w:r>
            <w:proofErr w:type="gramEnd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кислот и её соли</w:t>
            </w:r>
            <w:r w:rsidR="006136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Химические свойства разбавленной серной кислоты.</w:t>
            </w: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8" w:type="dxa"/>
          </w:tcPr>
          <w:p w:rsidR="003046D3" w:rsidRPr="003A6765" w:rsidRDefault="003046D3" w:rsidP="00915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концентрированной серной кислоты.</w:t>
            </w:r>
          </w:p>
          <w:p w:rsidR="003046D3" w:rsidRPr="003A6765" w:rsidRDefault="003046D3" w:rsidP="00F8611D">
            <w:pPr>
              <w:pStyle w:val="13"/>
              <w:shd w:val="clear" w:color="auto" w:fill="auto"/>
              <w:tabs>
                <w:tab w:val="left" w:pos="361"/>
              </w:tabs>
              <w:spacing w:before="0" w:line="240" w:lineRule="auto"/>
              <w:ind w:left="20"/>
              <w:jc w:val="both"/>
              <w:rPr>
                <w:sz w:val="24"/>
                <w:szCs w:val="24"/>
              </w:rPr>
            </w:pPr>
            <w:r w:rsidRPr="003A6765">
              <w:rPr>
                <w:i/>
                <w:sz w:val="24"/>
                <w:szCs w:val="24"/>
              </w:rPr>
              <w:t>Химические свойства концентрированной серной кислоты. Химические реакции, лежащие в основе получения серной кислоты в промышленности. Применение серной кислоты.</w:t>
            </w: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58" w:type="dxa"/>
          </w:tcPr>
          <w:p w:rsidR="003046D3" w:rsidRPr="003B399E" w:rsidRDefault="003046D3" w:rsidP="003B39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99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  4.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99E" w:rsidRPr="00485678">
              <w:rPr>
                <w:rFonts w:ascii="Times New Roman" w:hAnsi="Times New Roman"/>
                <w:sz w:val="24"/>
                <w:szCs w:val="24"/>
              </w:rPr>
              <w:t>Решение экспериментальных задач по теме «Неметаллы IV – VII групп и их соединений».</w:t>
            </w:r>
            <w:r w:rsidR="003B39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экспериментальных  задач  по  теме  «Кислород  и </w:t>
            </w:r>
            <w:proofErr w:type="spell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сера».</w:t>
            </w:r>
            <w:r w:rsidRPr="003A6765">
              <w:rPr>
                <w:rStyle w:val="FranklinGothicHeavy8pt"/>
                <w:rFonts w:ascii="Times New Roman" w:hAnsi="Times New Roman" w:cs="Times New Roman"/>
                <w:i/>
                <w:sz w:val="24"/>
                <w:szCs w:val="24"/>
              </w:rPr>
              <w:t>Лабораторные</w:t>
            </w:r>
            <w:proofErr w:type="spellEnd"/>
            <w:r w:rsidRPr="003A6765">
              <w:rPr>
                <w:rStyle w:val="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6765">
              <w:rPr>
                <w:rStyle w:val="FranklinGothicHeavy8pt"/>
                <w:rFonts w:ascii="Times New Roman" w:hAnsi="Times New Roman" w:cs="Times New Roman"/>
                <w:i/>
                <w:sz w:val="24"/>
                <w:szCs w:val="24"/>
              </w:rPr>
              <w:t>опыты</w:t>
            </w:r>
            <w:proofErr w:type="gramStart"/>
            <w:r w:rsidRPr="003A6765">
              <w:rPr>
                <w:rStyle w:val="FranklinGothicHeavy8pt"/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знакомление</w:t>
            </w:r>
            <w:proofErr w:type="spellEnd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образцами серы и её природных соединений. Качественные реакции на сульфи</w:t>
            </w:r>
            <w:proofErr w:type="gramStart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д-</w:t>
            </w:r>
            <w:proofErr w:type="gramEnd"/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, сульфит – и сульфат-ионы в растворе.</w:t>
            </w: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6D3" w:rsidRPr="003A6765" w:rsidTr="007B5CE2">
        <w:tc>
          <w:tcPr>
            <w:tcW w:w="2943" w:type="dxa"/>
            <w:vMerge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8" w:type="dxa"/>
          </w:tcPr>
          <w:p w:rsidR="003046D3" w:rsidRPr="003A6765" w:rsidRDefault="003046D3" w:rsidP="003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Решение расчётных задач.  Вычисления по химическим уравнениям массы, объема и количества  вещества одного из продуктов реакции по массе исходного вещества, объему или количеству вещества, содержащего определенную долю примесей..</w:t>
            </w:r>
          </w:p>
        </w:tc>
        <w:tc>
          <w:tcPr>
            <w:tcW w:w="1634" w:type="dxa"/>
          </w:tcPr>
          <w:p w:rsidR="003046D3" w:rsidRPr="003A6765" w:rsidRDefault="003046D3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785" w:rsidRPr="003A6765" w:rsidTr="00C518EA">
        <w:tc>
          <w:tcPr>
            <w:tcW w:w="2943" w:type="dxa"/>
            <w:vMerge w:val="restart"/>
            <w:tcBorders>
              <w:top w:val="nil"/>
            </w:tcBorders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8" w:type="dxa"/>
          </w:tcPr>
          <w:p w:rsidR="000F4785" w:rsidRPr="003A6765" w:rsidRDefault="000F4785" w:rsidP="00C02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азота и фосфора в периодической системе химических элементов, строение их атомов. Азот: свойства и применение.</w:t>
            </w:r>
          </w:p>
          <w:p w:rsidR="00C518EA" w:rsidRPr="003A6765" w:rsidRDefault="00C518EA" w:rsidP="00C02D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Положение в периодиче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ской системе химических элементов, строение их атомов. Азот: физические и химические свойства, получение и применение.</w:t>
            </w:r>
          </w:p>
        </w:tc>
        <w:tc>
          <w:tcPr>
            <w:tcW w:w="1634" w:type="dxa"/>
          </w:tcPr>
          <w:p w:rsidR="000F4785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785" w:rsidRPr="003A6765" w:rsidTr="00C518EA">
        <w:tc>
          <w:tcPr>
            <w:tcW w:w="2943" w:type="dxa"/>
            <w:vMerge/>
            <w:tcBorders>
              <w:top w:val="nil"/>
            </w:tcBorders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8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Аммиак. Физические и химические свойства. Получение и применение.</w:t>
            </w:r>
          </w:p>
          <w:p w:rsidR="00C518EA" w:rsidRPr="003A6765" w:rsidRDefault="00C518EA" w:rsidP="00173D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Физические и химические свой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ства аммиака. Получение и применение.</w:t>
            </w:r>
          </w:p>
        </w:tc>
        <w:tc>
          <w:tcPr>
            <w:tcW w:w="1634" w:type="dxa"/>
          </w:tcPr>
          <w:p w:rsidR="000F4785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785" w:rsidRPr="003A6765" w:rsidTr="00C518EA">
        <w:tc>
          <w:tcPr>
            <w:tcW w:w="2943" w:type="dxa"/>
            <w:vMerge/>
            <w:tcBorders>
              <w:top w:val="nil"/>
            </w:tcBorders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8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99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  5.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 Получение  аммиака и изучение его свойств.</w:t>
            </w:r>
          </w:p>
        </w:tc>
        <w:tc>
          <w:tcPr>
            <w:tcW w:w="1634" w:type="dxa"/>
          </w:tcPr>
          <w:p w:rsidR="000F4785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785" w:rsidRPr="003A6765" w:rsidTr="00C518EA">
        <w:tc>
          <w:tcPr>
            <w:tcW w:w="2943" w:type="dxa"/>
            <w:vMerge/>
            <w:tcBorders>
              <w:top w:val="nil"/>
            </w:tcBorders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58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Соли аммония.</w:t>
            </w:r>
          </w:p>
        </w:tc>
        <w:tc>
          <w:tcPr>
            <w:tcW w:w="1634" w:type="dxa"/>
          </w:tcPr>
          <w:p w:rsidR="000F4785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785" w:rsidRPr="003A6765" w:rsidTr="00C518EA">
        <w:tc>
          <w:tcPr>
            <w:tcW w:w="2943" w:type="dxa"/>
            <w:vMerge/>
            <w:tcBorders>
              <w:top w:val="nil"/>
            </w:tcBorders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3" w:type="dxa"/>
            <w:gridSpan w:val="3"/>
          </w:tcPr>
          <w:p w:rsidR="000F4785" w:rsidRPr="003A6765" w:rsidRDefault="000F4785" w:rsidP="000F4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  <w:r w:rsidR="00E02D06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(20ч)</w:t>
            </w:r>
          </w:p>
          <w:p w:rsidR="006F466B" w:rsidRPr="003A6765" w:rsidRDefault="001F4E65" w:rsidP="006F46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Многообразие веществ</w:t>
            </w:r>
            <w:r w:rsidR="006F466B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Неметаллы </w:t>
            </w: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групп и их соединения</w:t>
            </w:r>
            <w:r w:rsidR="006F466B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(13 ч),</w:t>
            </w:r>
          </w:p>
          <w:p w:rsidR="001F4E65" w:rsidRPr="003A6765" w:rsidRDefault="001F4E65" w:rsidP="006F46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Металлы и их соединения</w:t>
            </w:r>
            <w:r w:rsidR="006F466B"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(7</w:t>
            </w: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  <w:p w:rsidR="001F4E65" w:rsidRPr="003A6765" w:rsidRDefault="001F4E65" w:rsidP="000F4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785" w:rsidRPr="003A6765" w:rsidTr="00C518EA">
        <w:tc>
          <w:tcPr>
            <w:tcW w:w="2943" w:type="dxa"/>
            <w:vMerge/>
            <w:tcBorders>
              <w:top w:val="nil"/>
            </w:tcBorders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58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Азотная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ab/>
              <w:t>кислота.    Строение  молекулы.  Свойства разбавленной азотной кислоты.</w:t>
            </w:r>
          </w:p>
          <w:p w:rsidR="00C518EA" w:rsidRPr="003A6765" w:rsidRDefault="00C518EA" w:rsidP="00173D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Азотная кислота и её свойства. Окислительные свойства азотной кислоты. Получение азотной кислоты в лаборатории. 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Химические реакции, лежащие в основе получения азотной кислоты в промышленности.</w:t>
            </w:r>
          </w:p>
        </w:tc>
        <w:tc>
          <w:tcPr>
            <w:tcW w:w="1634" w:type="dxa"/>
          </w:tcPr>
          <w:p w:rsidR="000F4785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785" w:rsidRPr="003A6765" w:rsidTr="00C518EA">
        <w:tc>
          <w:tcPr>
            <w:tcW w:w="2943" w:type="dxa"/>
            <w:vMerge/>
            <w:tcBorders>
              <w:top w:val="nil"/>
            </w:tcBorders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58" w:type="dxa"/>
          </w:tcPr>
          <w:p w:rsidR="000F4785" w:rsidRPr="003A6765" w:rsidRDefault="000F4785" w:rsidP="000F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ab/>
              <w:t>концентрированной кислоты.</w:t>
            </w:r>
          </w:p>
        </w:tc>
        <w:tc>
          <w:tcPr>
            <w:tcW w:w="1634" w:type="dxa"/>
          </w:tcPr>
          <w:p w:rsidR="000F4785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785" w:rsidRPr="003A6765" w:rsidTr="00C518EA">
        <w:tc>
          <w:tcPr>
            <w:tcW w:w="2943" w:type="dxa"/>
            <w:vMerge/>
            <w:tcBorders>
              <w:top w:val="nil"/>
            </w:tcBorders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58" w:type="dxa"/>
          </w:tcPr>
          <w:p w:rsidR="000F4785" w:rsidRPr="003A6765" w:rsidRDefault="000F4785" w:rsidP="00A17871">
            <w:pPr>
              <w:pStyle w:val="13"/>
              <w:shd w:val="clear" w:color="auto" w:fill="auto"/>
              <w:tabs>
                <w:tab w:val="left" w:pos="336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3A6765">
              <w:rPr>
                <w:sz w:val="24"/>
                <w:szCs w:val="24"/>
              </w:rPr>
              <w:t>Соли  азотной  кислоты.  Азотные  удобрения.</w:t>
            </w:r>
            <w:r w:rsidRPr="003A6765">
              <w:rPr>
                <w:sz w:val="24"/>
                <w:szCs w:val="24"/>
              </w:rPr>
              <w:tab/>
            </w:r>
            <w:r w:rsidR="00A17871" w:rsidRPr="003A6765">
              <w:rPr>
                <w:rStyle w:val="95pt"/>
                <w:i/>
                <w:sz w:val="24"/>
                <w:szCs w:val="24"/>
              </w:rPr>
              <w:t xml:space="preserve">Азотные </w:t>
            </w:r>
            <w:proofErr w:type="spellStart"/>
            <w:r w:rsidR="00A17871" w:rsidRPr="003A6765">
              <w:rPr>
                <w:rStyle w:val="95pt"/>
                <w:i/>
                <w:sz w:val="24"/>
                <w:szCs w:val="24"/>
              </w:rPr>
              <w:t>удобре</w:t>
            </w:r>
            <w:r w:rsidR="00A17871" w:rsidRPr="003A6765">
              <w:rPr>
                <w:rStyle w:val="95pt"/>
                <w:i/>
                <w:sz w:val="24"/>
                <w:szCs w:val="24"/>
              </w:rPr>
              <w:softHyphen/>
              <w:t>ния</w:t>
            </w:r>
            <w:proofErr w:type="gramStart"/>
            <w:r w:rsidR="00A17871" w:rsidRPr="003A6765">
              <w:rPr>
                <w:rStyle w:val="95pt"/>
                <w:i/>
                <w:sz w:val="24"/>
                <w:szCs w:val="24"/>
              </w:rPr>
              <w:t>.К</w:t>
            </w:r>
            <w:proofErr w:type="gramEnd"/>
            <w:r w:rsidR="00A17871" w:rsidRPr="003A6765">
              <w:rPr>
                <w:rStyle w:val="95pt"/>
                <w:i/>
                <w:sz w:val="24"/>
                <w:szCs w:val="24"/>
              </w:rPr>
              <w:t>руговорот</w:t>
            </w:r>
            <w:proofErr w:type="spellEnd"/>
            <w:r w:rsidR="00A17871" w:rsidRPr="003A6765">
              <w:rPr>
                <w:rStyle w:val="95pt"/>
                <w:i/>
                <w:sz w:val="24"/>
                <w:szCs w:val="24"/>
              </w:rPr>
              <w:t xml:space="preserve"> азота в природе.</w:t>
            </w:r>
          </w:p>
        </w:tc>
        <w:tc>
          <w:tcPr>
            <w:tcW w:w="1634" w:type="dxa"/>
          </w:tcPr>
          <w:p w:rsidR="000F4785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785" w:rsidRPr="003A6765" w:rsidTr="00A17871">
        <w:tc>
          <w:tcPr>
            <w:tcW w:w="2943" w:type="dxa"/>
            <w:vMerge w:val="restart"/>
            <w:tcBorders>
              <w:top w:val="nil"/>
            </w:tcBorders>
          </w:tcPr>
          <w:p w:rsidR="006F466B" w:rsidRPr="003A6765" w:rsidRDefault="006F466B" w:rsidP="006F46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веществ: </w:t>
            </w:r>
            <w:r w:rsidRPr="003A67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Неметаллы </w:t>
            </w:r>
            <w:r w:rsidRPr="003A676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3A67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3A676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3A67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 и их соединения </w:t>
            </w:r>
          </w:p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58" w:type="dxa"/>
          </w:tcPr>
          <w:p w:rsidR="000F4785" w:rsidRPr="003A6765" w:rsidRDefault="000F4785" w:rsidP="00A17871">
            <w:pPr>
              <w:pStyle w:val="13"/>
              <w:shd w:val="clear" w:color="auto" w:fill="auto"/>
              <w:tabs>
                <w:tab w:val="left" w:pos="326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3A6765">
              <w:rPr>
                <w:sz w:val="24"/>
                <w:szCs w:val="24"/>
              </w:rPr>
              <w:t xml:space="preserve">Фосфор. Аллотропия фосфора. Свойства </w:t>
            </w:r>
            <w:proofErr w:type="spellStart"/>
            <w:r w:rsidRPr="003A6765">
              <w:rPr>
                <w:sz w:val="24"/>
                <w:szCs w:val="24"/>
              </w:rPr>
              <w:t>фосфора</w:t>
            </w:r>
            <w:proofErr w:type="gramStart"/>
            <w:r w:rsidRPr="003A6765">
              <w:rPr>
                <w:sz w:val="24"/>
                <w:szCs w:val="24"/>
              </w:rPr>
              <w:t>.</w:t>
            </w:r>
            <w:r w:rsidR="00A17871" w:rsidRPr="003A6765">
              <w:rPr>
                <w:i/>
                <w:sz w:val="24"/>
                <w:szCs w:val="24"/>
              </w:rPr>
              <w:t>Ф</w:t>
            </w:r>
            <w:proofErr w:type="gramEnd"/>
            <w:r w:rsidR="00A17871" w:rsidRPr="003A6765">
              <w:rPr>
                <w:i/>
                <w:sz w:val="24"/>
                <w:szCs w:val="24"/>
              </w:rPr>
              <w:t>изические</w:t>
            </w:r>
            <w:proofErr w:type="spellEnd"/>
            <w:r w:rsidR="00A17871" w:rsidRPr="003A6765">
              <w:rPr>
                <w:i/>
                <w:sz w:val="24"/>
                <w:szCs w:val="24"/>
              </w:rPr>
              <w:t xml:space="preserve"> и химические свойства фосфора. </w:t>
            </w:r>
            <w:r w:rsidRPr="003A6765">
              <w:rPr>
                <w:sz w:val="24"/>
                <w:szCs w:val="24"/>
              </w:rPr>
              <w:tab/>
            </w:r>
          </w:p>
        </w:tc>
        <w:tc>
          <w:tcPr>
            <w:tcW w:w="1634" w:type="dxa"/>
          </w:tcPr>
          <w:p w:rsidR="000F4785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785" w:rsidRPr="003A6765" w:rsidTr="00A17871">
        <w:tc>
          <w:tcPr>
            <w:tcW w:w="2943" w:type="dxa"/>
            <w:vMerge/>
            <w:tcBorders>
              <w:top w:val="nil"/>
            </w:tcBorders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58" w:type="dxa"/>
          </w:tcPr>
          <w:p w:rsidR="000F4785" w:rsidRPr="003A6765" w:rsidRDefault="000F4785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Оксид фосфора(V). Фосфорная кислота и её соли. Фосфорные удобрения.</w:t>
            </w:r>
          </w:p>
          <w:p w:rsidR="00A17871" w:rsidRPr="003A6765" w:rsidRDefault="00A17871" w:rsidP="00A17871">
            <w:pPr>
              <w:pStyle w:val="13"/>
              <w:shd w:val="clear" w:color="auto" w:fill="auto"/>
              <w:tabs>
                <w:tab w:val="left" w:pos="326"/>
              </w:tabs>
              <w:spacing w:before="0" w:line="240" w:lineRule="auto"/>
              <w:jc w:val="left"/>
              <w:rPr>
                <w:i/>
                <w:sz w:val="24"/>
                <w:szCs w:val="24"/>
              </w:rPr>
            </w:pPr>
            <w:r w:rsidRPr="003A6765">
              <w:rPr>
                <w:i/>
                <w:sz w:val="24"/>
                <w:szCs w:val="24"/>
              </w:rPr>
              <w:t>Ортофосфорная кислота и её соли. Фосфорные удобрения.</w:t>
            </w:r>
          </w:p>
          <w:p w:rsidR="00A17871" w:rsidRPr="003A6765" w:rsidRDefault="00A17871" w:rsidP="00A17871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0F4785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66B" w:rsidRPr="003A6765" w:rsidTr="007B5CE2">
        <w:tc>
          <w:tcPr>
            <w:tcW w:w="2943" w:type="dxa"/>
            <w:vMerge w:val="restart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58" w:type="dxa"/>
          </w:tcPr>
          <w:p w:rsidR="006F466B" w:rsidRPr="003A6765" w:rsidRDefault="006F466B" w:rsidP="00574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 углерода  и  кремния  в  периодической   системе   химических   элементов, строение их атомов. </w:t>
            </w:r>
            <w:r w:rsidR="00574C2A" w:rsidRPr="00924DDE">
              <w:rPr>
                <w:rFonts w:ascii="Times New Roman" w:hAnsi="Times New Roman"/>
                <w:sz w:val="24"/>
                <w:szCs w:val="24"/>
              </w:rPr>
              <w:t xml:space="preserve">Углерод: физические и химические свойства. </w:t>
            </w:r>
            <w:r w:rsidR="00574C2A" w:rsidRPr="00924DDE">
              <w:rPr>
                <w:rFonts w:ascii="Times New Roman" w:hAnsi="Times New Roman"/>
                <w:i/>
                <w:sz w:val="24"/>
                <w:szCs w:val="24"/>
              </w:rPr>
              <w:t xml:space="preserve">Аллотропия углерода: алмаз, графит, </w:t>
            </w:r>
            <w:proofErr w:type="spellStart"/>
            <w:r w:rsidR="00574C2A" w:rsidRPr="00924DDE">
              <w:rPr>
                <w:rFonts w:ascii="Times New Roman" w:hAnsi="Times New Roman"/>
                <w:i/>
                <w:sz w:val="24"/>
                <w:szCs w:val="24"/>
              </w:rPr>
              <w:t>карбин</w:t>
            </w:r>
            <w:proofErr w:type="spellEnd"/>
            <w:r w:rsidR="00574C2A" w:rsidRPr="00924DDE">
              <w:rPr>
                <w:rFonts w:ascii="Times New Roman" w:hAnsi="Times New Roman"/>
                <w:i/>
                <w:sz w:val="24"/>
                <w:szCs w:val="24"/>
              </w:rPr>
              <w:t>, фуллерены</w:t>
            </w:r>
            <w:r w:rsidR="00574C2A"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Соединения углерода: оксид  углерода (IV), 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  Угольная кислота и её соли. Качественная реакция на </w:t>
            </w:r>
            <w:proofErr w:type="gramStart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карбонат-ионы</w:t>
            </w:r>
            <w:proofErr w:type="gram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 Круговорот углерода в природе. </w:t>
            </w:r>
          </w:p>
        </w:tc>
        <w:tc>
          <w:tcPr>
            <w:tcW w:w="1634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66B" w:rsidRPr="003A6765" w:rsidTr="007B5CE2">
        <w:tc>
          <w:tcPr>
            <w:tcW w:w="2943" w:type="dxa"/>
            <w:vMerge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58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углерода. </w:t>
            </w:r>
            <w:proofErr w:type="spell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Адсорбция</w:t>
            </w:r>
            <w:proofErr w:type="gram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О</w:t>
            </w:r>
            <w:proofErr w:type="gram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рганические</w:t>
            </w:r>
            <w:proofErr w:type="spell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 соединения углерода</w:t>
            </w:r>
            <w:r w:rsidRPr="003A6765">
              <w:rPr>
                <w:rStyle w:val="95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66B" w:rsidRPr="003A6765" w:rsidTr="007B5CE2">
        <w:tc>
          <w:tcPr>
            <w:tcW w:w="2943" w:type="dxa"/>
            <w:vMerge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58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Угарный  газ,  свойства,  физиологическое действие на </w:t>
            </w:r>
            <w:proofErr w:type="spell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организм</w:t>
            </w:r>
            <w:proofErr w:type="gram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О</w:t>
            </w:r>
            <w:proofErr w:type="gram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рганические</w:t>
            </w:r>
            <w:proofErr w:type="spellEnd"/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 соединения углерода</w:t>
            </w:r>
            <w:r w:rsidRPr="003A6765">
              <w:rPr>
                <w:rStyle w:val="95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66B" w:rsidRPr="003A6765" w:rsidTr="007B5CE2">
        <w:tc>
          <w:tcPr>
            <w:tcW w:w="2943" w:type="dxa"/>
            <w:vMerge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58" w:type="dxa"/>
          </w:tcPr>
          <w:p w:rsidR="006F466B" w:rsidRPr="003A6765" w:rsidRDefault="006F466B" w:rsidP="004F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Углекислый  газ.  Угольная  кислота  и  её соли. Круговорот углерода в природе.</w:t>
            </w:r>
            <w:r w:rsidR="004F03C2" w:rsidRPr="003A6765">
              <w:rPr>
                <w:rStyle w:val="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F03C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Лабораторные  опыты</w:t>
            </w:r>
            <w:r w:rsidR="004F03C2" w:rsidRPr="004F03C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№7</w:t>
            </w:r>
            <w:r w:rsidR="004F03C2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>.</w:t>
            </w:r>
            <w:r w:rsidR="004F03C2" w:rsidRPr="004F03C2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3C2" w:rsidRPr="004F03C2">
              <w:rPr>
                <w:rStyle w:val="95pt"/>
                <w:rFonts w:eastAsiaTheme="minorHAnsi"/>
                <w:sz w:val="24"/>
                <w:szCs w:val="24"/>
              </w:rPr>
              <w:t>Качественная реак</w:t>
            </w:r>
            <w:r w:rsidR="004F03C2" w:rsidRPr="004F03C2">
              <w:rPr>
                <w:rStyle w:val="95pt"/>
                <w:rFonts w:eastAsiaTheme="minorHAnsi"/>
                <w:sz w:val="24"/>
                <w:szCs w:val="24"/>
              </w:rPr>
              <w:softHyphen/>
              <w:t>ция на углекислый газ. Качественная реакция на карбонат-ион.</w:t>
            </w:r>
          </w:p>
        </w:tc>
        <w:tc>
          <w:tcPr>
            <w:tcW w:w="1634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66B" w:rsidRPr="003A6765" w:rsidTr="007B5CE2">
        <w:tc>
          <w:tcPr>
            <w:tcW w:w="2943" w:type="dxa"/>
            <w:vMerge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58" w:type="dxa"/>
          </w:tcPr>
          <w:p w:rsidR="006F466B" w:rsidRPr="003A6765" w:rsidRDefault="006F466B" w:rsidP="00A17871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3B399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  6.</w:t>
            </w:r>
            <w:r w:rsidR="00BC5237">
              <w:rPr>
                <w:rFonts w:ascii="Times New Roman" w:hAnsi="Times New Roman" w:cs="Times New Roman"/>
                <w:sz w:val="24"/>
                <w:szCs w:val="24"/>
              </w:rPr>
              <w:t xml:space="preserve">  Получение  углекислого газа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и изучение его свойств. Распознавание карбонатов.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466B" w:rsidRPr="003A6765" w:rsidRDefault="006F466B" w:rsidP="00A17871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34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66B" w:rsidRPr="003A6765" w:rsidTr="007B5CE2">
        <w:tc>
          <w:tcPr>
            <w:tcW w:w="2943" w:type="dxa"/>
            <w:vMerge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58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Кремний и его соединения. Стекло.  Цемент.</w:t>
            </w:r>
          </w:p>
          <w:p w:rsidR="006F466B" w:rsidRPr="003A6765" w:rsidRDefault="006F466B" w:rsidP="00A17871">
            <w:pPr>
              <w:pStyle w:val="12"/>
              <w:shd w:val="clear" w:color="auto" w:fill="auto"/>
              <w:tabs>
                <w:tab w:val="left" w:pos="355"/>
                <w:tab w:val="left" w:pos="739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 xml:space="preserve">Оксид кремния. Кремневая кислота и её соли. </w:t>
            </w:r>
            <w:r w:rsidRPr="003A6765">
              <w:rPr>
                <w:rStyle w:val="95pt0"/>
                <w:sz w:val="24"/>
                <w:szCs w:val="24"/>
              </w:rPr>
              <w:t>Стекло. Це</w:t>
            </w:r>
            <w:r w:rsidRPr="003A6765">
              <w:rPr>
                <w:rStyle w:val="95pt0"/>
                <w:sz w:val="24"/>
                <w:szCs w:val="24"/>
              </w:rPr>
              <w:softHyphen/>
              <w:t>мент.</w:t>
            </w:r>
            <w:r w:rsidRPr="003A6765">
              <w:rPr>
                <w:rStyle w:val="95pt0"/>
                <w:sz w:val="24"/>
                <w:szCs w:val="24"/>
              </w:rPr>
              <w:tab/>
            </w:r>
          </w:p>
        </w:tc>
        <w:tc>
          <w:tcPr>
            <w:tcW w:w="1634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66B" w:rsidRPr="003A6765" w:rsidTr="007B5CE2">
        <w:tc>
          <w:tcPr>
            <w:tcW w:w="2943" w:type="dxa"/>
            <w:vMerge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58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Обобщение по теме «Неметаллы».</w:t>
            </w:r>
          </w:p>
        </w:tc>
        <w:tc>
          <w:tcPr>
            <w:tcW w:w="1634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66B" w:rsidRPr="003A6765" w:rsidTr="007B5CE2">
        <w:tc>
          <w:tcPr>
            <w:tcW w:w="2943" w:type="dxa"/>
            <w:vMerge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58" w:type="dxa"/>
          </w:tcPr>
          <w:p w:rsidR="006F466B" w:rsidRPr="003A6765" w:rsidRDefault="006F466B" w:rsidP="00D57DC0">
            <w:pPr>
              <w:pStyle w:val="13"/>
              <w:spacing w:line="240" w:lineRule="auto"/>
              <w:ind w:left="20"/>
              <w:jc w:val="left"/>
              <w:rPr>
                <w:sz w:val="24"/>
                <w:szCs w:val="24"/>
              </w:rPr>
            </w:pPr>
            <w:r w:rsidRPr="000B5B7D">
              <w:rPr>
                <w:b/>
                <w:sz w:val="24"/>
                <w:szCs w:val="24"/>
              </w:rPr>
              <w:t xml:space="preserve">Контрольная работа </w:t>
            </w:r>
            <w:r w:rsidR="000B5B7D" w:rsidRPr="000B5B7D">
              <w:rPr>
                <w:b/>
                <w:sz w:val="24"/>
                <w:szCs w:val="24"/>
              </w:rPr>
              <w:t>№2</w:t>
            </w:r>
            <w:r w:rsidR="000B5B7D">
              <w:rPr>
                <w:sz w:val="24"/>
                <w:szCs w:val="24"/>
              </w:rPr>
              <w:t xml:space="preserve"> </w:t>
            </w:r>
            <w:r w:rsidRPr="003A6765">
              <w:rPr>
                <w:sz w:val="24"/>
                <w:szCs w:val="24"/>
              </w:rPr>
              <w:t>по теме «Неметаллы».</w:t>
            </w:r>
          </w:p>
          <w:p w:rsidR="006F466B" w:rsidRPr="003A6765" w:rsidRDefault="006F466B" w:rsidP="00D57DC0">
            <w:pPr>
              <w:pStyle w:val="13"/>
              <w:spacing w:line="240" w:lineRule="auto"/>
              <w:ind w:left="20"/>
              <w:jc w:val="left"/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Расчётные задачи. </w:t>
            </w:r>
          </w:p>
          <w:p w:rsidR="006F466B" w:rsidRPr="003A6765" w:rsidRDefault="006F466B" w:rsidP="00D5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Вычисления по химиче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ским уравнениям массы, объёма и количества вещества одного из продуктов реакции по массе исходного вещества, объёму или коли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честву вещества, содержащего определённую долю примесей.</w:t>
            </w:r>
          </w:p>
        </w:tc>
        <w:tc>
          <w:tcPr>
            <w:tcW w:w="1634" w:type="dxa"/>
          </w:tcPr>
          <w:p w:rsidR="006F466B" w:rsidRPr="003A6765" w:rsidRDefault="006F466B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0A2A" w:rsidRPr="003A6765" w:rsidTr="007B5CE2">
        <w:tc>
          <w:tcPr>
            <w:tcW w:w="2943" w:type="dxa"/>
            <w:vMerge w:val="restart"/>
          </w:tcPr>
          <w:p w:rsidR="00150A2A" w:rsidRPr="003A6765" w:rsidRDefault="00150A2A" w:rsidP="00D57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Cs/>
                <w:sz w:val="24"/>
                <w:szCs w:val="24"/>
              </w:rPr>
              <w:t>Металлы и их соединения</w:t>
            </w:r>
          </w:p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58" w:type="dxa"/>
          </w:tcPr>
          <w:p w:rsidR="00150A2A" w:rsidRPr="003A6765" w:rsidRDefault="00150A2A" w:rsidP="00150A2A">
            <w:pPr>
              <w:rPr>
                <w:rStyle w:val="95pt"/>
                <w:rFonts w:eastAsiaTheme="minorHAnsi"/>
                <w:color w:val="auto"/>
                <w:sz w:val="24"/>
                <w:szCs w:val="24"/>
                <w:shd w:val="clear" w:color="auto" w:fill="auto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Положение металлов в периодической системе  химических  элементов  Д.  И.  Менделеева. Металлическая связ</w:t>
            </w:r>
            <w:r w:rsidR="0090518E">
              <w:rPr>
                <w:rFonts w:ascii="Times New Roman" w:hAnsi="Times New Roman" w:cs="Times New Roman"/>
                <w:sz w:val="24"/>
                <w:szCs w:val="24"/>
              </w:rPr>
              <w:t xml:space="preserve">ь. </w:t>
            </w:r>
            <w:r w:rsidR="0090518E" w:rsidRPr="0090518E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90518E" w:rsidRPr="003A6765">
              <w:rPr>
                <w:i/>
                <w:sz w:val="24"/>
                <w:szCs w:val="24"/>
              </w:rPr>
              <w:t xml:space="preserve"> </w:t>
            </w:r>
            <w:r w:rsidR="0090518E" w:rsidRPr="0090518E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металлов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Сплавы металлов.</w:t>
            </w:r>
            <w:r w:rsidR="004F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3C2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Лабораторный опыт</w:t>
            </w:r>
            <w:r w:rsidR="004F03C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03C2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4F03C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 8.  </w:t>
            </w:r>
            <w:r w:rsidR="004F03C2" w:rsidRPr="004F03C2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>Изучение образцов металлов.</w:t>
            </w:r>
            <w:r w:rsidR="004F03C2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Строение их атомов. Металлическая связь</w:t>
            </w:r>
            <w:r w:rsidRPr="003A6765">
              <w:rPr>
                <w:rStyle w:val="95pt"/>
                <w:rFonts w:eastAsiaTheme="minorHAnsi"/>
                <w:sz w:val="24"/>
                <w:szCs w:val="24"/>
              </w:rPr>
              <w:t xml:space="preserve">. </w:t>
            </w:r>
          </w:p>
          <w:p w:rsidR="00150A2A" w:rsidRPr="003A6765" w:rsidRDefault="00150A2A" w:rsidP="00E02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34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0A2A" w:rsidRPr="003A6765" w:rsidTr="007B5CE2">
        <w:tc>
          <w:tcPr>
            <w:tcW w:w="2943" w:type="dxa"/>
            <w:vMerge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58" w:type="dxa"/>
          </w:tcPr>
          <w:p w:rsidR="00150A2A" w:rsidRPr="0090518E" w:rsidRDefault="0090518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18E">
              <w:rPr>
                <w:rFonts w:ascii="Times New Roman" w:hAnsi="Times New Roman"/>
                <w:sz w:val="24"/>
                <w:szCs w:val="24"/>
              </w:rPr>
              <w:t>Металлы в природе и общие способы их получения.</w:t>
            </w:r>
          </w:p>
          <w:p w:rsidR="00150A2A" w:rsidRPr="003A6765" w:rsidRDefault="00150A2A" w:rsidP="00150A2A">
            <w:pPr>
              <w:pStyle w:val="12"/>
              <w:shd w:val="clear" w:color="auto" w:fill="auto"/>
              <w:tabs>
                <w:tab w:val="left" w:pos="336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i/>
                <w:sz w:val="24"/>
                <w:szCs w:val="24"/>
              </w:rPr>
              <w:t>Общие физические свойства металлов</w:t>
            </w:r>
            <w:r w:rsidRPr="003A6765">
              <w:rPr>
                <w:rStyle w:val="95pt"/>
                <w:i/>
                <w:sz w:val="24"/>
                <w:szCs w:val="24"/>
              </w:rPr>
              <w:t>. Сплавы металлов</w:t>
            </w:r>
          </w:p>
        </w:tc>
        <w:tc>
          <w:tcPr>
            <w:tcW w:w="1634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0A2A" w:rsidRPr="003A6765" w:rsidTr="007B5CE2">
        <w:tc>
          <w:tcPr>
            <w:tcW w:w="2943" w:type="dxa"/>
            <w:vMerge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58" w:type="dxa"/>
          </w:tcPr>
          <w:p w:rsidR="00150A2A" w:rsidRPr="003A6765" w:rsidRDefault="0090518E" w:rsidP="0091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A7D">
              <w:rPr>
                <w:rFonts w:ascii="Times New Roman" w:hAnsi="Times New Roman"/>
                <w:sz w:val="24"/>
                <w:szCs w:val="24"/>
              </w:rPr>
              <w:t xml:space="preserve">Общие химические свойства металлов: реакции с неметаллами, кислотами, солями. </w:t>
            </w:r>
            <w:proofErr w:type="gramStart"/>
            <w:r w:rsidR="00150A2A" w:rsidRPr="003A6765">
              <w:rPr>
                <w:rFonts w:ascii="Times New Roman" w:hAnsi="Times New Roman" w:cs="Times New Roman"/>
                <w:sz w:val="24"/>
                <w:szCs w:val="24"/>
              </w:rPr>
              <w:t>Ряд активности  (электрохимический  ряд  напряжений металлов.</w:t>
            </w:r>
            <w:proofErr w:type="gramEnd"/>
            <w:r w:rsidR="001F4A42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Лабораторный опыт</w:t>
            </w:r>
            <w:r w:rsidR="001F4A4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4A42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F4A4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="001F4A42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  металлов с растворами солей.</w:t>
            </w:r>
            <w:r w:rsidR="00D94B7B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48FF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Электрохимический ряд напряжений металлов</w:t>
            </w:r>
            <w:r w:rsidR="009148FF" w:rsidRPr="003A6765">
              <w:rPr>
                <w:rStyle w:val="95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50A2A" w:rsidRPr="003A6765" w:rsidTr="007B5CE2">
        <w:tc>
          <w:tcPr>
            <w:tcW w:w="2943" w:type="dxa"/>
            <w:vMerge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58" w:type="dxa"/>
          </w:tcPr>
          <w:p w:rsidR="00150A2A" w:rsidRPr="003A6765" w:rsidRDefault="00150A2A" w:rsidP="00E02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Щелочные металлы</w:t>
            </w:r>
            <w:r w:rsidR="00061C75" w:rsidRPr="00BB1A7D">
              <w:rPr>
                <w:rFonts w:ascii="Times New Roman" w:hAnsi="Times New Roman"/>
                <w:sz w:val="24"/>
                <w:szCs w:val="24"/>
              </w:rPr>
              <w:t xml:space="preserve"> и их соедин</w:t>
            </w:r>
            <w:r w:rsidR="00061C75"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. Нахождение в природе. Физические и химические свойства.</w:t>
            </w:r>
          </w:p>
          <w:p w:rsidR="009148FF" w:rsidRPr="003A6765" w:rsidRDefault="009148FF" w:rsidP="009148FF">
            <w:pPr>
              <w:pStyle w:val="13"/>
              <w:shd w:val="clear" w:color="auto" w:fill="auto"/>
              <w:tabs>
                <w:tab w:val="left" w:pos="361"/>
              </w:tabs>
              <w:snapToGrid w:val="0"/>
              <w:spacing w:before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>Положение щелочных металлов в периодической си</w:t>
            </w:r>
            <w:r w:rsidRPr="003A6765">
              <w:rPr>
                <w:rStyle w:val="95pt"/>
                <w:i/>
                <w:sz w:val="24"/>
                <w:szCs w:val="24"/>
              </w:rPr>
              <w:softHyphen/>
              <w:t>стеме химических элементов Д. И. Менделе</w:t>
            </w:r>
            <w:r w:rsidRPr="003A6765">
              <w:rPr>
                <w:rStyle w:val="95pt"/>
                <w:i/>
                <w:sz w:val="24"/>
                <w:szCs w:val="24"/>
              </w:rPr>
              <w:softHyphen/>
              <w:t xml:space="preserve">ева, строение их атомов. </w:t>
            </w:r>
            <w:r w:rsidRPr="003A6765">
              <w:rPr>
                <w:i/>
                <w:sz w:val="24"/>
                <w:szCs w:val="24"/>
              </w:rPr>
              <w:t>Нахождение в приро</w:t>
            </w:r>
            <w:r w:rsidRPr="003A6765">
              <w:rPr>
                <w:i/>
                <w:sz w:val="24"/>
                <w:szCs w:val="24"/>
              </w:rPr>
              <w:softHyphen/>
              <w:t>де. Физические свойства.</w:t>
            </w:r>
          </w:p>
        </w:tc>
        <w:tc>
          <w:tcPr>
            <w:tcW w:w="1634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0A2A" w:rsidRPr="003A6765" w:rsidTr="007B5CE2">
        <w:tc>
          <w:tcPr>
            <w:tcW w:w="2943" w:type="dxa"/>
            <w:vMerge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58" w:type="dxa"/>
          </w:tcPr>
          <w:p w:rsidR="00150A2A" w:rsidRPr="003A6765" w:rsidRDefault="00150A2A" w:rsidP="00E02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Оксиды и гидроксиды щелочных металлов. Применение щелочных металлов.</w:t>
            </w:r>
          </w:p>
          <w:p w:rsidR="009148FF" w:rsidRPr="003A6765" w:rsidRDefault="009148FF" w:rsidP="009148FF">
            <w:pPr>
              <w:pStyle w:val="13"/>
              <w:shd w:val="clear" w:color="auto" w:fill="auto"/>
              <w:tabs>
                <w:tab w:val="left" w:pos="337"/>
              </w:tabs>
              <w:spacing w:before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3A6765">
              <w:rPr>
                <w:i/>
                <w:sz w:val="24"/>
                <w:szCs w:val="24"/>
              </w:rPr>
              <w:t>Химические свойства щелочных металлов. Применение щелочных металлов и их соединений.</w:t>
            </w:r>
          </w:p>
        </w:tc>
        <w:tc>
          <w:tcPr>
            <w:tcW w:w="1634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0A2A" w:rsidRPr="003A6765" w:rsidTr="007B5CE2">
        <w:tc>
          <w:tcPr>
            <w:tcW w:w="2943" w:type="dxa"/>
            <w:vMerge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58" w:type="dxa"/>
          </w:tcPr>
          <w:p w:rsidR="009148FF" w:rsidRPr="00D43B41" w:rsidRDefault="00150A2A" w:rsidP="00E02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Щёлочно</w:t>
            </w:r>
            <w:proofErr w:type="spellEnd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-земельные</w:t>
            </w:r>
            <w:proofErr w:type="gramEnd"/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металлы</w:t>
            </w:r>
            <w:r w:rsidR="00061C75" w:rsidRPr="00BB1A7D">
              <w:rPr>
                <w:rFonts w:ascii="Times New Roman" w:hAnsi="Times New Roman"/>
                <w:sz w:val="24"/>
                <w:szCs w:val="24"/>
              </w:rPr>
              <w:t xml:space="preserve"> и их соедин</w:t>
            </w:r>
            <w:r w:rsidR="00061C75"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. Нахождение в природе. Кальций и его соединения. Жёсткость воды и способы её устранения.</w:t>
            </w:r>
            <w:r w:rsidR="004F03C2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Лабораторный опыт</w:t>
            </w:r>
            <w:r w:rsidR="004F03C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03C2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F4A4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F03C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43B41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3B41" w:rsidRPr="00D43B41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>Ознакомление со свойствами и превращениями карбонатов и гидрокарбонатов.</w:t>
            </w:r>
            <w:r w:rsidR="00D43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48FF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Положение </w:t>
            </w:r>
            <w:proofErr w:type="gramStart"/>
            <w:r w:rsidR="009148FF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щелочно-земельных</w:t>
            </w:r>
            <w:proofErr w:type="gramEnd"/>
            <w:r w:rsidR="009148FF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 xml:space="preserve"> металлов в периодической си</w:t>
            </w:r>
            <w:r w:rsidR="009148FF"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стеме химических элементов Д. И. Менделе</w:t>
            </w:r>
            <w:r w:rsidR="009148FF"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 xml:space="preserve">ева, строение их атомов. </w:t>
            </w:r>
            <w:r w:rsidR="009148FF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>Нахождение в природе. Магний и кальций, их важнейшие соединения. Жёст</w:t>
            </w:r>
            <w:r w:rsidR="009148FF"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кость воды и способы её устранения.</w:t>
            </w:r>
          </w:p>
        </w:tc>
        <w:tc>
          <w:tcPr>
            <w:tcW w:w="1634" w:type="dxa"/>
          </w:tcPr>
          <w:p w:rsidR="00150A2A" w:rsidRPr="003A6765" w:rsidRDefault="00150A2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D06" w:rsidRPr="003A6765" w:rsidTr="009148FF">
        <w:tc>
          <w:tcPr>
            <w:tcW w:w="2943" w:type="dxa"/>
            <w:tcBorders>
              <w:top w:val="nil"/>
            </w:tcBorders>
          </w:tcPr>
          <w:p w:rsidR="00E02D06" w:rsidRPr="003A6765" w:rsidRDefault="00E02D06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2D06" w:rsidRPr="003A6765" w:rsidRDefault="00E02D06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58" w:type="dxa"/>
          </w:tcPr>
          <w:p w:rsidR="009148FF" w:rsidRPr="003A6765" w:rsidRDefault="00E02D06" w:rsidP="0091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Алюминий. Нахождение в природе. Свойства алюминия.</w:t>
            </w:r>
          </w:p>
          <w:p w:rsidR="009148FF" w:rsidRPr="003A6765" w:rsidRDefault="009148FF" w:rsidP="00445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Положение алюминия в периодической си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стеме химических элементов Д. И. Менделе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 xml:space="preserve">ева, строение его атома. 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Нахождение в природе. Физические и химические свой</w:t>
            </w:r>
            <w:r w:rsidRPr="003A676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ства алюминия. Применение алюминия.</w:t>
            </w:r>
          </w:p>
        </w:tc>
        <w:tc>
          <w:tcPr>
            <w:tcW w:w="1634" w:type="dxa"/>
          </w:tcPr>
          <w:p w:rsidR="00E02D06" w:rsidRPr="003A6765" w:rsidRDefault="00EA290E" w:rsidP="00EA2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D06" w:rsidRPr="003A6765" w:rsidTr="00E02D06">
        <w:tc>
          <w:tcPr>
            <w:tcW w:w="14786" w:type="dxa"/>
            <w:gridSpan w:val="4"/>
          </w:tcPr>
          <w:p w:rsidR="00E02D06" w:rsidRPr="003A6765" w:rsidRDefault="00E02D06" w:rsidP="00E02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  <w:r w:rsidR="00EA290E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 ч)</w:t>
            </w:r>
          </w:p>
          <w:p w:rsidR="00C01EC6" w:rsidRPr="003A6765" w:rsidRDefault="00C01EC6" w:rsidP="00903D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Металлы и их соединения (6 ч), </w:t>
            </w: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 обзор  важнейших  органических  веществ  (</w:t>
            </w:r>
            <w:r w:rsidR="00903D82"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3A6765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9148FF" w:rsidRPr="003A6765" w:rsidTr="007B5CE2">
        <w:tc>
          <w:tcPr>
            <w:tcW w:w="2943" w:type="dxa"/>
            <w:vMerge w:val="restart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48FF" w:rsidRPr="003A6765" w:rsidRDefault="009148FF" w:rsidP="00E02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58" w:type="dxa"/>
          </w:tcPr>
          <w:p w:rsidR="009148FF" w:rsidRPr="00D43B41" w:rsidRDefault="009148FF" w:rsidP="00E02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Амфотерность  оксида  и  гидроксида  алюминия.</w:t>
            </w:r>
            <w:r w:rsidR="00D43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B41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Лабораторный опыт</w:t>
            </w:r>
            <w:r w:rsidR="00D43B41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3B41"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F4A42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43B41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43B41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>Получение гидроксида алюминия</w:t>
            </w:r>
            <w:r w:rsidR="001F4A42">
              <w:rPr>
                <w:rStyle w:val="FranklinGothicHeavy8pt"/>
                <w:rFonts w:ascii="Times New Roman" w:hAnsi="Times New Roman" w:cs="Times New Roman"/>
                <w:sz w:val="24"/>
                <w:szCs w:val="24"/>
              </w:rPr>
              <w:t xml:space="preserve"> и взаимодействие его с кислотами и щелочами.</w:t>
            </w:r>
          </w:p>
        </w:tc>
        <w:tc>
          <w:tcPr>
            <w:tcW w:w="1634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48FF" w:rsidRPr="003A6765" w:rsidTr="007B5CE2">
        <w:tc>
          <w:tcPr>
            <w:tcW w:w="2943" w:type="dxa"/>
            <w:vMerge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48FF" w:rsidRPr="003A6765" w:rsidRDefault="009148FF" w:rsidP="00E02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58" w:type="dxa"/>
          </w:tcPr>
          <w:p w:rsidR="009148FF" w:rsidRPr="003A6765" w:rsidRDefault="009148FF" w:rsidP="00E02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Железо. Нахождение в природе. Свойства железа.</w:t>
            </w:r>
          </w:p>
          <w:p w:rsidR="00C01EC6" w:rsidRPr="003A6765" w:rsidRDefault="00C01EC6" w:rsidP="00C01EC6">
            <w:pPr>
              <w:pStyle w:val="13"/>
              <w:shd w:val="clear" w:color="auto" w:fill="auto"/>
              <w:tabs>
                <w:tab w:val="left" w:pos="361"/>
              </w:tabs>
              <w:spacing w:before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>Положение железа в периодической си</w:t>
            </w:r>
            <w:r w:rsidRPr="003A6765">
              <w:rPr>
                <w:rStyle w:val="95pt"/>
                <w:i/>
                <w:sz w:val="24"/>
                <w:szCs w:val="24"/>
              </w:rPr>
              <w:softHyphen/>
              <w:t>стеме химических элементов Д. И. Менделе</w:t>
            </w:r>
            <w:r w:rsidRPr="003A6765">
              <w:rPr>
                <w:rStyle w:val="95pt"/>
                <w:i/>
                <w:sz w:val="24"/>
                <w:szCs w:val="24"/>
              </w:rPr>
              <w:softHyphen/>
              <w:t xml:space="preserve">ева, строение его атома. </w:t>
            </w:r>
            <w:r w:rsidRPr="003A6765">
              <w:rPr>
                <w:i/>
                <w:sz w:val="24"/>
                <w:szCs w:val="24"/>
              </w:rPr>
              <w:t>Нахождение в природе. Физические и химические свойства железа.</w:t>
            </w:r>
          </w:p>
        </w:tc>
        <w:tc>
          <w:tcPr>
            <w:tcW w:w="1634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48FF" w:rsidRPr="003A6765" w:rsidTr="007B5CE2">
        <w:tc>
          <w:tcPr>
            <w:tcW w:w="2943" w:type="dxa"/>
            <w:vMerge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58" w:type="dxa"/>
          </w:tcPr>
          <w:p w:rsidR="00B6279E" w:rsidRPr="00BB1A7D" w:rsidRDefault="00B6279E" w:rsidP="00B62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1A7D">
              <w:rPr>
                <w:rFonts w:ascii="Times New Roman" w:hAnsi="Times New Roman"/>
                <w:sz w:val="24"/>
                <w:szCs w:val="24"/>
              </w:rPr>
              <w:t>Соединения железа и их свойства: оксиды, гидроксиды и соли железа (II и III).</w:t>
            </w:r>
          </w:p>
          <w:p w:rsidR="009148FF" w:rsidRPr="003A6765" w:rsidRDefault="001F4A42" w:rsidP="001F4A42">
            <w:pPr>
              <w:pStyle w:val="13"/>
              <w:shd w:val="clear" w:color="auto" w:fill="auto"/>
              <w:tabs>
                <w:tab w:val="left" w:pos="351"/>
              </w:tabs>
              <w:spacing w:before="0" w:line="240" w:lineRule="auto"/>
              <w:ind w:left="20"/>
              <w:jc w:val="both"/>
              <w:rPr>
                <w:sz w:val="24"/>
                <w:szCs w:val="24"/>
              </w:rPr>
            </w:pPr>
            <w:r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Лабораторный опыт</w:t>
            </w:r>
            <w:r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1A05"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Style w:val="FranklinGothicHeavy8pt"/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Pr="001F4A42">
              <w:rPr>
                <w:sz w:val="24"/>
                <w:szCs w:val="24"/>
              </w:rPr>
              <w:t xml:space="preserve">Качественная реакция на ионы </w:t>
            </w:r>
            <w:r w:rsidRPr="001F4A42">
              <w:rPr>
                <w:sz w:val="24"/>
                <w:szCs w:val="24"/>
                <w:lang w:val="en-US"/>
              </w:rPr>
              <w:t>Fe</w:t>
            </w:r>
            <w:r w:rsidRPr="001F4A42">
              <w:rPr>
                <w:sz w:val="24"/>
                <w:szCs w:val="24"/>
                <w:vertAlign w:val="superscript"/>
              </w:rPr>
              <w:t>2+</w:t>
            </w:r>
            <w:r w:rsidRPr="001F4A42">
              <w:rPr>
                <w:sz w:val="24"/>
                <w:szCs w:val="24"/>
              </w:rPr>
              <w:t xml:space="preserve"> и </w:t>
            </w:r>
            <w:r w:rsidRPr="001F4A42">
              <w:rPr>
                <w:sz w:val="24"/>
                <w:szCs w:val="24"/>
                <w:lang w:val="en-US"/>
              </w:rPr>
              <w:t>Fe</w:t>
            </w:r>
            <w:r w:rsidRPr="001F4A42">
              <w:rPr>
                <w:sz w:val="24"/>
                <w:szCs w:val="24"/>
                <w:vertAlign w:val="superscript"/>
              </w:rPr>
              <w:t>3+</w:t>
            </w:r>
            <w:r w:rsidRPr="001F4A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C01EC6" w:rsidRPr="003A6765">
              <w:rPr>
                <w:i/>
                <w:sz w:val="24"/>
                <w:szCs w:val="24"/>
              </w:rPr>
              <w:t xml:space="preserve">Важнейшие соединения железа и их свойства: оксиды, гидроксиды и соли железа (II и III). </w:t>
            </w:r>
          </w:p>
        </w:tc>
        <w:tc>
          <w:tcPr>
            <w:tcW w:w="1634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48FF" w:rsidRPr="003A6765" w:rsidTr="007B5CE2">
        <w:tc>
          <w:tcPr>
            <w:tcW w:w="2943" w:type="dxa"/>
            <w:vMerge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58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99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  7.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экспериментальных  задач  по  теме  «Металлы  и  их соединения».</w:t>
            </w:r>
          </w:p>
        </w:tc>
        <w:tc>
          <w:tcPr>
            <w:tcW w:w="1634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48FF" w:rsidRPr="003A6765" w:rsidTr="007B5CE2">
        <w:tc>
          <w:tcPr>
            <w:tcW w:w="2943" w:type="dxa"/>
            <w:vMerge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58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   Решение задач. Вычисления по химическим уравнениям массы, объёма или количества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C01EC6" w:rsidRPr="003A6765" w:rsidRDefault="00C01EC6" w:rsidP="00C01EC6">
            <w:pPr>
              <w:pStyle w:val="13"/>
              <w:shd w:val="clear" w:color="auto" w:fill="auto"/>
              <w:spacing w:before="0" w:line="240" w:lineRule="auto"/>
              <w:ind w:right="20"/>
              <w:jc w:val="left"/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:rsidR="009148FF" w:rsidRPr="003A6765" w:rsidRDefault="009148FF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D06" w:rsidRPr="003A6765" w:rsidTr="007B5CE2">
        <w:tc>
          <w:tcPr>
            <w:tcW w:w="2943" w:type="dxa"/>
          </w:tcPr>
          <w:p w:rsidR="00E02D06" w:rsidRPr="003A6765" w:rsidRDefault="00E02D06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2D06" w:rsidRPr="003A6765" w:rsidRDefault="00E02D06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58" w:type="dxa"/>
          </w:tcPr>
          <w:p w:rsidR="00E02D06" w:rsidRPr="003A6765" w:rsidRDefault="00E02D06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0B5B7D" w:rsidRPr="000B5B7D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="000B5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по теме «Металлы».</w:t>
            </w:r>
          </w:p>
          <w:p w:rsidR="00C01EC6" w:rsidRPr="003A6765" w:rsidRDefault="00C01EC6" w:rsidP="00C01EC6">
            <w:pPr>
              <w:pStyle w:val="13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3A6765">
              <w:rPr>
                <w:rStyle w:val="13FranklinGothicHeavy8pt"/>
                <w:rFonts w:ascii="Times New Roman" w:hAnsi="Times New Roman" w:cs="Times New Roman"/>
                <w:i/>
                <w:sz w:val="24"/>
                <w:szCs w:val="24"/>
              </w:rPr>
              <w:t xml:space="preserve">Расчётные задачи. </w:t>
            </w:r>
            <w:r w:rsidRPr="003A6765">
              <w:rPr>
                <w:i/>
                <w:sz w:val="24"/>
                <w:szCs w:val="24"/>
              </w:rPr>
              <w:t>Вычисления по химиче</w:t>
            </w:r>
            <w:r w:rsidRPr="003A6765">
              <w:rPr>
                <w:i/>
                <w:sz w:val="24"/>
                <w:szCs w:val="24"/>
              </w:rPr>
              <w:softHyphen/>
              <w:t>ским уравнениям массы, объёма или количе</w:t>
            </w:r>
            <w:r w:rsidRPr="003A6765">
              <w:rPr>
                <w:i/>
                <w:sz w:val="24"/>
                <w:szCs w:val="24"/>
              </w:rPr>
              <w:softHyphen/>
              <w:t>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</w:tc>
        <w:tc>
          <w:tcPr>
            <w:tcW w:w="1634" w:type="dxa"/>
          </w:tcPr>
          <w:p w:rsidR="00E02D06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90E" w:rsidRPr="003A6765" w:rsidTr="007B5CE2">
        <w:tc>
          <w:tcPr>
            <w:tcW w:w="2943" w:type="dxa"/>
            <w:vMerge w:val="restart"/>
          </w:tcPr>
          <w:p w:rsidR="00EA290E" w:rsidRPr="003A6765" w:rsidRDefault="00C518EA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Краткий  обзор  важнейших  органических  веществ  </w:t>
            </w: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58" w:type="dxa"/>
          </w:tcPr>
          <w:p w:rsidR="00623E7B" w:rsidRPr="003A6765" w:rsidRDefault="001503A3" w:rsidP="001503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7D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BB1A7D">
              <w:rPr>
                <w:rFonts w:ascii="Times New Roman" w:hAnsi="Times New Roman"/>
                <w:sz w:val="24"/>
                <w:szCs w:val="24"/>
              </w:rPr>
              <w:t xml:space="preserve">ервоначальные сведения о строении органических веществ. </w:t>
            </w:r>
            <w:r w:rsidR="00623E7B"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90E" w:rsidRPr="003A6765" w:rsidTr="007B5CE2">
        <w:tc>
          <w:tcPr>
            <w:tcW w:w="2943" w:type="dxa"/>
            <w:vMerge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58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Углеводороды.  Предельные  (насыщенные) углеводороды.</w:t>
            </w:r>
          </w:p>
          <w:p w:rsidR="00623E7B" w:rsidRPr="003A6765" w:rsidRDefault="00623E7B" w:rsidP="00623E7B">
            <w:pPr>
              <w:pStyle w:val="12"/>
              <w:shd w:val="clear" w:color="auto" w:fill="auto"/>
              <w:tabs>
                <w:tab w:val="left" w:pos="336"/>
              </w:tabs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3A6765">
              <w:rPr>
                <w:rStyle w:val="95pt"/>
                <w:sz w:val="24"/>
                <w:szCs w:val="24"/>
              </w:rPr>
              <w:t xml:space="preserve">Предельные (насыщенные) углеводороды. Метан, этан, пропан – простейшие представители предельных углеводородов. Структурные формулы углеводородов. Гомологический ряд предельных углеводородов. </w:t>
            </w:r>
            <w:r w:rsidRPr="003A6765">
              <w:rPr>
                <w:rStyle w:val="95pt"/>
                <w:i/>
                <w:sz w:val="24"/>
                <w:szCs w:val="24"/>
              </w:rPr>
              <w:t>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</w:t>
            </w:r>
            <w:r w:rsidRPr="003A6765">
              <w:rPr>
                <w:i/>
                <w:iCs/>
                <w:color w:val="000000"/>
                <w:sz w:val="24"/>
                <w:szCs w:val="24"/>
              </w:rPr>
              <w:t xml:space="preserve"> Источники углеводородов: </w:t>
            </w:r>
            <w:r w:rsidRPr="003A6765">
              <w:rPr>
                <w:i/>
                <w:iCs/>
                <w:color w:val="000000"/>
                <w:sz w:val="24"/>
                <w:szCs w:val="24"/>
              </w:rPr>
              <w:lastRenderedPageBreak/>
              <w:t>природный газ, нефть, уголь.</w:t>
            </w:r>
          </w:p>
          <w:p w:rsidR="00623E7B" w:rsidRPr="003A6765" w:rsidRDefault="00623E7B" w:rsidP="00623E7B">
            <w:pPr>
              <w:pStyle w:val="12"/>
              <w:shd w:val="clear" w:color="auto" w:fill="auto"/>
              <w:tabs>
                <w:tab w:val="left" w:pos="33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i/>
                <w:sz w:val="24"/>
                <w:szCs w:val="24"/>
              </w:rPr>
              <w:t>Химическое загрязнение окружающей среды и его последствия.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A290E" w:rsidRPr="003A6765" w:rsidTr="007B5CE2">
        <w:tc>
          <w:tcPr>
            <w:tcW w:w="2943" w:type="dxa"/>
            <w:vMerge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58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Непредельные  (ненасыщенные)  углеводороды.</w:t>
            </w:r>
          </w:p>
          <w:p w:rsidR="00AA5814" w:rsidRPr="003A6765" w:rsidRDefault="00AA5814" w:rsidP="00173D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Непредельные (ненасыщенные) углеводо</w:t>
            </w: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softHyphen/>
              <w:t>роды. Этиленовый ряд непредельных углеводородов. Этилен. Физические и химические свойства этилена. Реакции присоединения. Качественная реакция на этилен. Реакция полимеризации. Полиэтилен. Применение этилена. Ацетиленовый ряд непредельных углеводородов. Ацетилен. Свойства ацетилена. Применение ацетилена.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90E" w:rsidRPr="003A6765" w:rsidTr="007B5CE2">
        <w:tc>
          <w:tcPr>
            <w:tcW w:w="2943" w:type="dxa"/>
            <w:vMerge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58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Производные углеводородов. Спирты.</w:t>
            </w:r>
          </w:p>
          <w:p w:rsidR="00AA5814" w:rsidRPr="003A6765" w:rsidRDefault="00AA5814" w:rsidP="00AA5814">
            <w:pPr>
              <w:pStyle w:val="12"/>
              <w:shd w:val="clear" w:color="auto" w:fill="auto"/>
              <w:tabs>
                <w:tab w:val="left" w:pos="33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>Краткий обзор органических соединений</w:t>
            </w:r>
            <w:r w:rsidRPr="003A6765">
              <w:rPr>
                <w:i/>
                <w:sz w:val="24"/>
                <w:szCs w:val="24"/>
              </w:rPr>
              <w:t xml:space="preserve"> Кислородсодержащие соединения</w:t>
            </w:r>
            <w:r w:rsidRPr="003A6765">
              <w:rPr>
                <w:rStyle w:val="95pt"/>
                <w:i/>
                <w:sz w:val="24"/>
                <w:szCs w:val="24"/>
              </w:rPr>
              <w:t xml:space="preserve"> одноатомные спирты (метанол, этанол), многоатомные спирты (этиленгликоль, глицерин).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90E" w:rsidRPr="003A6765" w:rsidTr="007B5CE2">
        <w:tc>
          <w:tcPr>
            <w:tcW w:w="2943" w:type="dxa"/>
            <w:vMerge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58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Карбоновые  кислоты.  Сложные  эфиры. Жиры.</w:t>
            </w:r>
          </w:p>
          <w:p w:rsidR="00AA5814" w:rsidRPr="003A6765" w:rsidRDefault="00AA5814" w:rsidP="00AA5814">
            <w:pPr>
              <w:pStyle w:val="12"/>
              <w:shd w:val="clear" w:color="auto" w:fill="auto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>Карбоновые кислоты (муравьиная, уксусная, аминоуксусная, стеариновая). Сложные эфиры.</w:t>
            </w:r>
            <w:r w:rsidRPr="003A6765">
              <w:rPr>
                <w:i/>
                <w:sz w:val="24"/>
                <w:szCs w:val="24"/>
              </w:rPr>
              <w:t xml:space="preserve"> Биологически важные вещества: жиры.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90E" w:rsidRPr="003A6765" w:rsidTr="007B5CE2">
        <w:tc>
          <w:tcPr>
            <w:tcW w:w="2943" w:type="dxa"/>
            <w:vMerge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58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Углеводы.</w:t>
            </w:r>
          </w:p>
          <w:p w:rsidR="00AA5814" w:rsidRPr="003A6765" w:rsidRDefault="00AA5814" w:rsidP="00173D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Углеводы (глюкоза, сахароза, крахмал, целлюлоза).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90E" w:rsidRPr="003A6765" w:rsidTr="007B5CE2">
        <w:tc>
          <w:tcPr>
            <w:tcW w:w="2943" w:type="dxa"/>
            <w:vMerge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58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Аминокислоты. Белки.</w:t>
            </w:r>
          </w:p>
          <w:p w:rsidR="00FA566D" w:rsidRPr="003A6765" w:rsidRDefault="00FA566D" w:rsidP="00FA566D">
            <w:pPr>
              <w:pStyle w:val="12"/>
              <w:shd w:val="clear" w:color="auto" w:fill="auto"/>
              <w:tabs>
                <w:tab w:val="left" w:pos="317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A6765">
              <w:rPr>
                <w:rStyle w:val="95pt"/>
                <w:i/>
                <w:sz w:val="24"/>
                <w:szCs w:val="24"/>
              </w:rPr>
              <w:t>Роль белков в организме.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90E" w:rsidRPr="003A6765" w:rsidTr="007B5CE2">
        <w:tc>
          <w:tcPr>
            <w:tcW w:w="2943" w:type="dxa"/>
            <w:vMerge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58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Полимеры.</w:t>
            </w:r>
          </w:p>
          <w:p w:rsidR="00FA566D" w:rsidRPr="003A6765" w:rsidRDefault="00FA566D" w:rsidP="00173D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6765">
              <w:rPr>
                <w:rStyle w:val="95pt"/>
                <w:rFonts w:eastAsiaTheme="minorHAnsi"/>
                <w:i/>
                <w:sz w:val="24"/>
                <w:szCs w:val="24"/>
              </w:rPr>
      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90E" w:rsidRPr="003A6765" w:rsidTr="007B5CE2">
        <w:tc>
          <w:tcPr>
            <w:tcW w:w="2943" w:type="dxa"/>
            <w:vMerge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58" w:type="dxa"/>
          </w:tcPr>
          <w:p w:rsidR="00EA290E" w:rsidRPr="003A6765" w:rsidRDefault="00603CBD" w:rsidP="00EA2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7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</w:t>
            </w:r>
            <w:r w:rsidR="00C518EA" w:rsidRPr="000B5B7D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</w:t>
            </w:r>
            <w:r w:rsidR="00C518EA"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290E"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 xml:space="preserve">  теме  «Многообразие веществ</w:t>
            </w:r>
            <w:r w:rsidR="00EA290E" w:rsidRPr="003A676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90E" w:rsidRPr="003A6765" w:rsidTr="007B5CE2">
        <w:tc>
          <w:tcPr>
            <w:tcW w:w="2943" w:type="dxa"/>
            <w:vMerge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58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Обобщение курса химии</w:t>
            </w:r>
          </w:p>
        </w:tc>
        <w:tc>
          <w:tcPr>
            <w:tcW w:w="1634" w:type="dxa"/>
          </w:tcPr>
          <w:p w:rsidR="00EA290E" w:rsidRPr="003A6765" w:rsidRDefault="00EA290E" w:rsidP="0017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46B83" w:rsidRDefault="00446B83" w:rsidP="00777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66D" w:rsidRPr="003A6765" w:rsidRDefault="00FA566D" w:rsidP="00777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A566D" w:rsidRPr="003A6765" w:rsidSect="00874450">
      <w:footerReference w:type="default" r:id="rId15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68D" w:rsidRDefault="004A468D" w:rsidP="00121742">
      <w:pPr>
        <w:spacing w:after="0" w:line="240" w:lineRule="auto"/>
      </w:pPr>
      <w:r>
        <w:separator/>
      </w:r>
    </w:p>
  </w:endnote>
  <w:endnote w:type="continuationSeparator" w:id="0">
    <w:p w:rsidR="004A468D" w:rsidRDefault="004A468D" w:rsidP="00121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FD" w:rsidRDefault="00CF22FD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FD" w:rsidRDefault="00CF22FD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FD" w:rsidRDefault="00CF22FD">
    <w:pPr>
      <w:pStyle w:val="af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9D1" w:rsidRDefault="00CF22FD">
    <w:pPr>
      <w:pStyle w:val="af8"/>
      <w:jc w:val="center"/>
    </w:pPr>
    <w:r>
      <w:fldChar w:fldCharType="begin"/>
    </w:r>
    <w:r>
      <w:instrText xml:space="preserve"> PAGE </w:instrText>
    </w:r>
    <w:r>
      <w:fldChar w:fldCharType="separate"/>
    </w:r>
    <w:r w:rsidR="00013A71">
      <w:rPr>
        <w:noProof/>
      </w:rPr>
      <w:t>36</w:t>
    </w:r>
    <w:r>
      <w:rPr>
        <w:noProof/>
      </w:rPr>
      <w:fldChar w:fldCharType="end"/>
    </w:r>
  </w:p>
  <w:p w:rsidR="00D119D1" w:rsidRDefault="00D119D1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68D" w:rsidRDefault="004A468D" w:rsidP="00121742">
      <w:pPr>
        <w:spacing w:after="0" w:line="240" w:lineRule="auto"/>
      </w:pPr>
      <w:r>
        <w:separator/>
      </w:r>
    </w:p>
  </w:footnote>
  <w:footnote w:type="continuationSeparator" w:id="0">
    <w:p w:rsidR="004A468D" w:rsidRDefault="004A468D" w:rsidP="00121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FD" w:rsidRDefault="00CF22FD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786355"/>
      <w:docPartObj>
        <w:docPartGallery w:val="Page Numbers (Top of Page)"/>
        <w:docPartUnique/>
      </w:docPartObj>
    </w:sdtPr>
    <w:sdtEndPr/>
    <w:sdtContent>
      <w:p w:rsidR="00CF22FD" w:rsidRDefault="00CF22FD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A71">
          <w:rPr>
            <w:noProof/>
          </w:rPr>
          <w:t>1</w:t>
        </w:r>
        <w:r>
          <w:fldChar w:fldCharType="end"/>
        </w:r>
      </w:p>
    </w:sdtContent>
  </w:sdt>
  <w:p w:rsidR="00CF22FD" w:rsidRDefault="00CF22FD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FD" w:rsidRDefault="00CF22FD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8"/>
    <w:multiLevelType w:val="multilevel"/>
    <w:tmpl w:val="00000008"/>
    <w:name w:val="WW8Num9"/>
    <w:lvl w:ilvl="0">
      <w:start w:val="4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9"/>
    <w:multiLevelType w:val="multilevel"/>
    <w:tmpl w:val="00000009"/>
    <w:name w:val="WW8Num1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A"/>
    <w:multiLevelType w:val="multilevel"/>
    <w:tmpl w:val="0000000A"/>
    <w:name w:val="WW8Num14"/>
    <w:lvl w:ilvl="0">
      <w:start w:val="4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D"/>
    <w:multiLevelType w:val="multilevel"/>
    <w:tmpl w:val="0000000D"/>
    <w:name w:val="WW8Num17"/>
    <w:lvl w:ilvl="0">
      <w:start w:val="4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0000000F"/>
    <w:multiLevelType w:val="multilevel"/>
    <w:tmpl w:val="0000000F"/>
    <w:name w:val="WW8Num19"/>
    <w:lvl w:ilvl="0">
      <w:start w:val="3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24"/>
    <w:lvl w:ilvl="0">
      <w:start w:val="1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4"/>
    <w:multiLevelType w:val="multilevel"/>
    <w:tmpl w:val="00000014"/>
    <w:name w:val="WW8Num25"/>
    <w:lvl w:ilvl="0">
      <w:start w:val="1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>
    <w:nsid w:val="00000017"/>
    <w:multiLevelType w:val="multilevel"/>
    <w:tmpl w:val="00000017"/>
    <w:name w:val="WW8Num28"/>
    <w:lvl w:ilvl="0">
      <w:start w:val="2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>
    <w:nsid w:val="00000018"/>
    <w:multiLevelType w:val="multilevel"/>
    <w:tmpl w:val="00000018"/>
    <w:name w:val="WW8Num29"/>
    <w:lvl w:ilvl="0">
      <w:start w:val="5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B"/>
    <w:multiLevelType w:val="multilevel"/>
    <w:tmpl w:val="0000001B"/>
    <w:name w:val="WW8Num32"/>
    <w:lvl w:ilvl="0">
      <w:start w:val="2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31496E6B"/>
    <w:multiLevelType w:val="hybridMultilevel"/>
    <w:tmpl w:val="A2DC67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5F54592"/>
    <w:multiLevelType w:val="multilevel"/>
    <w:tmpl w:val="6B726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1">
    <w:nsid w:val="3FC81740"/>
    <w:multiLevelType w:val="multilevel"/>
    <w:tmpl w:val="459AB19E"/>
    <w:lvl w:ilvl="0">
      <w:start w:val="1"/>
      <w:numFmt w:val="bullet"/>
      <w:lvlText w:val="•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22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58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194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30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66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02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38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22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>
    <w:nsid w:val="44D3219C"/>
    <w:multiLevelType w:val="multilevel"/>
    <w:tmpl w:val="4386E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27">
    <w:nsid w:val="4D4B0C4C"/>
    <w:multiLevelType w:val="hybridMultilevel"/>
    <w:tmpl w:val="F81877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4E2B7A7F"/>
    <w:multiLevelType w:val="hybridMultilevel"/>
    <w:tmpl w:val="F1F85420"/>
    <w:lvl w:ilvl="0" w:tplc="D432FFE0">
      <w:start w:val="1"/>
      <w:numFmt w:val="decimal"/>
      <w:lvlText w:val="%1.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2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5370288E"/>
    <w:multiLevelType w:val="multilevel"/>
    <w:tmpl w:val="34C27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1">
    <w:nsid w:val="58341EB0"/>
    <w:multiLevelType w:val="hybridMultilevel"/>
    <w:tmpl w:val="729080B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3">
    <w:nsid w:val="703B53AE"/>
    <w:multiLevelType w:val="hybridMultilevel"/>
    <w:tmpl w:val="89108A16"/>
    <w:lvl w:ilvl="0" w:tplc="0ECABC2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4">
    <w:nsid w:val="76543A69"/>
    <w:multiLevelType w:val="hybridMultilevel"/>
    <w:tmpl w:val="0B342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85B088A"/>
    <w:multiLevelType w:val="hybridMultilevel"/>
    <w:tmpl w:val="AD5E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7">
    <w:nsid w:val="7D5D1ED8"/>
    <w:multiLevelType w:val="hybridMultilevel"/>
    <w:tmpl w:val="66CCFF58"/>
    <w:lvl w:ilvl="0" w:tplc="6B92579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11"/>
  </w:num>
  <w:num w:numId="5">
    <w:abstractNumId w:val="36"/>
  </w:num>
  <w:num w:numId="6">
    <w:abstractNumId w:val="17"/>
  </w:num>
  <w:num w:numId="7">
    <w:abstractNumId w:val="25"/>
  </w:num>
  <w:num w:numId="8">
    <w:abstractNumId w:val="12"/>
  </w:num>
  <w:num w:numId="9">
    <w:abstractNumId w:val="13"/>
  </w:num>
  <w:num w:numId="10">
    <w:abstractNumId w:val="29"/>
  </w:num>
  <w:num w:numId="11">
    <w:abstractNumId w:val="23"/>
  </w:num>
  <w:num w:numId="12">
    <w:abstractNumId w:val="14"/>
  </w:num>
  <w:num w:numId="13">
    <w:abstractNumId w:val="22"/>
  </w:num>
  <w:num w:numId="14">
    <w:abstractNumId w:val="30"/>
  </w:num>
  <w:num w:numId="15">
    <w:abstractNumId w:val="18"/>
  </w:num>
  <w:num w:numId="16">
    <w:abstractNumId w:val="0"/>
  </w:num>
  <w:num w:numId="17">
    <w:abstractNumId w:val="31"/>
  </w:num>
  <w:num w:numId="18">
    <w:abstractNumId w:val="34"/>
  </w:num>
  <w:num w:numId="19">
    <w:abstractNumId w:val="32"/>
  </w:num>
  <w:num w:numId="20">
    <w:abstractNumId w:val="20"/>
  </w:num>
  <w:num w:numId="21">
    <w:abstractNumId w:val="26"/>
  </w:num>
  <w:num w:numId="22">
    <w:abstractNumId w:val="16"/>
  </w:num>
  <w:num w:numId="23">
    <w:abstractNumId w:val="33"/>
  </w:num>
  <w:num w:numId="24">
    <w:abstractNumId w:val="37"/>
  </w:num>
  <w:num w:numId="25">
    <w:abstractNumId w:val="7"/>
  </w:num>
  <w:num w:numId="26">
    <w:abstractNumId w:val="1"/>
  </w:num>
  <w:num w:numId="27">
    <w:abstractNumId w:val="9"/>
  </w:num>
  <w:num w:numId="28">
    <w:abstractNumId w:val="2"/>
  </w:num>
  <w:num w:numId="29">
    <w:abstractNumId w:val="6"/>
  </w:num>
  <w:num w:numId="30">
    <w:abstractNumId w:val="8"/>
  </w:num>
  <w:num w:numId="31">
    <w:abstractNumId w:val="10"/>
  </w:num>
  <w:num w:numId="32">
    <w:abstractNumId w:val="5"/>
  </w:num>
  <w:num w:numId="33">
    <w:abstractNumId w:val="4"/>
  </w:num>
  <w:num w:numId="34">
    <w:abstractNumId w:val="3"/>
  </w:num>
  <w:num w:numId="35">
    <w:abstractNumId w:val="24"/>
  </w:num>
  <w:num w:numId="36">
    <w:abstractNumId w:val="28"/>
  </w:num>
  <w:num w:numId="37">
    <w:abstractNumId w:val="15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60C"/>
    <w:rsid w:val="0000582F"/>
    <w:rsid w:val="00013A71"/>
    <w:rsid w:val="00017880"/>
    <w:rsid w:val="000400FA"/>
    <w:rsid w:val="00043395"/>
    <w:rsid w:val="00056798"/>
    <w:rsid w:val="00061C75"/>
    <w:rsid w:val="00090D69"/>
    <w:rsid w:val="000A7307"/>
    <w:rsid w:val="000A79FF"/>
    <w:rsid w:val="000B5B7D"/>
    <w:rsid w:val="000D63E6"/>
    <w:rsid w:val="000D79C1"/>
    <w:rsid w:val="000F36A7"/>
    <w:rsid w:val="000F4785"/>
    <w:rsid w:val="000F4F82"/>
    <w:rsid w:val="000F5FFD"/>
    <w:rsid w:val="00112FC8"/>
    <w:rsid w:val="00116D1E"/>
    <w:rsid w:val="00117BEC"/>
    <w:rsid w:val="0012118D"/>
    <w:rsid w:val="00121742"/>
    <w:rsid w:val="001323B2"/>
    <w:rsid w:val="00143770"/>
    <w:rsid w:val="00144F7C"/>
    <w:rsid w:val="001453C3"/>
    <w:rsid w:val="001503A3"/>
    <w:rsid w:val="00150A2A"/>
    <w:rsid w:val="00164093"/>
    <w:rsid w:val="00165E14"/>
    <w:rsid w:val="00173D22"/>
    <w:rsid w:val="00177146"/>
    <w:rsid w:val="00182007"/>
    <w:rsid w:val="001B229B"/>
    <w:rsid w:val="001D5627"/>
    <w:rsid w:val="001D724D"/>
    <w:rsid w:val="001F4A42"/>
    <w:rsid w:val="001F4E65"/>
    <w:rsid w:val="00212655"/>
    <w:rsid w:val="00220942"/>
    <w:rsid w:val="00221E8B"/>
    <w:rsid w:val="002333F4"/>
    <w:rsid w:val="0023665C"/>
    <w:rsid w:val="00252BE7"/>
    <w:rsid w:val="00270A46"/>
    <w:rsid w:val="002762E3"/>
    <w:rsid w:val="00280442"/>
    <w:rsid w:val="00281E15"/>
    <w:rsid w:val="00292C68"/>
    <w:rsid w:val="00294385"/>
    <w:rsid w:val="002A5AFC"/>
    <w:rsid w:val="002C2BC4"/>
    <w:rsid w:val="002D48AC"/>
    <w:rsid w:val="002E3260"/>
    <w:rsid w:val="002E360C"/>
    <w:rsid w:val="002F42E7"/>
    <w:rsid w:val="002F5D1E"/>
    <w:rsid w:val="003046D3"/>
    <w:rsid w:val="00311CC3"/>
    <w:rsid w:val="003138BA"/>
    <w:rsid w:val="003159BA"/>
    <w:rsid w:val="00320A88"/>
    <w:rsid w:val="00324E99"/>
    <w:rsid w:val="0033219F"/>
    <w:rsid w:val="003337CC"/>
    <w:rsid w:val="003533CB"/>
    <w:rsid w:val="00353603"/>
    <w:rsid w:val="00361219"/>
    <w:rsid w:val="003635C2"/>
    <w:rsid w:val="00370714"/>
    <w:rsid w:val="00374306"/>
    <w:rsid w:val="00385FF3"/>
    <w:rsid w:val="003A6765"/>
    <w:rsid w:val="003A78B8"/>
    <w:rsid w:val="003B142F"/>
    <w:rsid w:val="003B399E"/>
    <w:rsid w:val="003D33C4"/>
    <w:rsid w:val="003D3FA1"/>
    <w:rsid w:val="003D771F"/>
    <w:rsid w:val="003D7DD3"/>
    <w:rsid w:val="003E392B"/>
    <w:rsid w:val="003F1AA4"/>
    <w:rsid w:val="00411107"/>
    <w:rsid w:val="00413B73"/>
    <w:rsid w:val="00427F79"/>
    <w:rsid w:val="004445BF"/>
    <w:rsid w:val="0044557F"/>
    <w:rsid w:val="00446B83"/>
    <w:rsid w:val="00462EAC"/>
    <w:rsid w:val="00491415"/>
    <w:rsid w:val="00491531"/>
    <w:rsid w:val="00492585"/>
    <w:rsid w:val="0049285D"/>
    <w:rsid w:val="004A468D"/>
    <w:rsid w:val="004B1BD3"/>
    <w:rsid w:val="004C5CAF"/>
    <w:rsid w:val="004D1EF7"/>
    <w:rsid w:val="004E1C70"/>
    <w:rsid w:val="004E6B5A"/>
    <w:rsid w:val="004F03C2"/>
    <w:rsid w:val="004F49E6"/>
    <w:rsid w:val="004F6CF1"/>
    <w:rsid w:val="004F74CC"/>
    <w:rsid w:val="0050020F"/>
    <w:rsid w:val="005005EC"/>
    <w:rsid w:val="005118B0"/>
    <w:rsid w:val="005259B8"/>
    <w:rsid w:val="0053530C"/>
    <w:rsid w:val="005367A0"/>
    <w:rsid w:val="00546279"/>
    <w:rsid w:val="0054779D"/>
    <w:rsid w:val="0055012A"/>
    <w:rsid w:val="00550274"/>
    <w:rsid w:val="00566DDE"/>
    <w:rsid w:val="00571C88"/>
    <w:rsid w:val="0057447A"/>
    <w:rsid w:val="00574C2A"/>
    <w:rsid w:val="00581C7B"/>
    <w:rsid w:val="005B3A65"/>
    <w:rsid w:val="005B6272"/>
    <w:rsid w:val="005B6B1D"/>
    <w:rsid w:val="005D7EC7"/>
    <w:rsid w:val="005E6926"/>
    <w:rsid w:val="005F79FE"/>
    <w:rsid w:val="00603CBD"/>
    <w:rsid w:val="00613696"/>
    <w:rsid w:val="00617A42"/>
    <w:rsid w:val="00617B61"/>
    <w:rsid w:val="00623E7B"/>
    <w:rsid w:val="00634E85"/>
    <w:rsid w:val="006361B3"/>
    <w:rsid w:val="00651BE7"/>
    <w:rsid w:val="00656084"/>
    <w:rsid w:val="0065633F"/>
    <w:rsid w:val="006655ED"/>
    <w:rsid w:val="006678AC"/>
    <w:rsid w:val="006730EE"/>
    <w:rsid w:val="00684011"/>
    <w:rsid w:val="006A5B3C"/>
    <w:rsid w:val="006C4929"/>
    <w:rsid w:val="006D714D"/>
    <w:rsid w:val="006F1C7E"/>
    <w:rsid w:val="006F466B"/>
    <w:rsid w:val="006F6FB8"/>
    <w:rsid w:val="0071533F"/>
    <w:rsid w:val="007157DE"/>
    <w:rsid w:val="00716153"/>
    <w:rsid w:val="00717B6D"/>
    <w:rsid w:val="00722E59"/>
    <w:rsid w:val="00724E39"/>
    <w:rsid w:val="007258A8"/>
    <w:rsid w:val="007311FB"/>
    <w:rsid w:val="00733949"/>
    <w:rsid w:val="007440B8"/>
    <w:rsid w:val="00744D62"/>
    <w:rsid w:val="00756235"/>
    <w:rsid w:val="00774E37"/>
    <w:rsid w:val="00777EF9"/>
    <w:rsid w:val="007815A9"/>
    <w:rsid w:val="00795CDF"/>
    <w:rsid w:val="007A3158"/>
    <w:rsid w:val="007A398F"/>
    <w:rsid w:val="007B5CE2"/>
    <w:rsid w:val="007C00B3"/>
    <w:rsid w:val="007C1176"/>
    <w:rsid w:val="007C17F7"/>
    <w:rsid w:val="007C1DD5"/>
    <w:rsid w:val="007C4AE6"/>
    <w:rsid w:val="007C7117"/>
    <w:rsid w:val="007D2FD3"/>
    <w:rsid w:val="007D6E20"/>
    <w:rsid w:val="007D7718"/>
    <w:rsid w:val="007F6768"/>
    <w:rsid w:val="00801A05"/>
    <w:rsid w:val="008021F3"/>
    <w:rsid w:val="00802397"/>
    <w:rsid w:val="0080256E"/>
    <w:rsid w:val="00823B72"/>
    <w:rsid w:val="00837100"/>
    <w:rsid w:val="00842F40"/>
    <w:rsid w:val="008510FD"/>
    <w:rsid w:val="00861AD3"/>
    <w:rsid w:val="00862166"/>
    <w:rsid w:val="0086331D"/>
    <w:rsid w:val="00874450"/>
    <w:rsid w:val="00876E54"/>
    <w:rsid w:val="00883B3E"/>
    <w:rsid w:val="008B0075"/>
    <w:rsid w:val="008B48B6"/>
    <w:rsid w:val="008B7846"/>
    <w:rsid w:val="008C0C7E"/>
    <w:rsid w:val="008C13FD"/>
    <w:rsid w:val="008D7414"/>
    <w:rsid w:val="008F44CB"/>
    <w:rsid w:val="00903D82"/>
    <w:rsid w:val="0090518E"/>
    <w:rsid w:val="009100C9"/>
    <w:rsid w:val="00912F85"/>
    <w:rsid w:val="009148FF"/>
    <w:rsid w:val="00915B88"/>
    <w:rsid w:val="00922204"/>
    <w:rsid w:val="0093689D"/>
    <w:rsid w:val="0094089C"/>
    <w:rsid w:val="00957315"/>
    <w:rsid w:val="00964DC2"/>
    <w:rsid w:val="0097096A"/>
    <w:rsid w:val="00973C2F"/>
    <w:rsid w:val="00980EF7"/>
    <w:rsid w:val="00981A90"/>
    <w:rsid w:val="00987FC4"/>
    <w:rsid w:val="00990019"/>
    <w:rsid w:val="009A4697"/>
    <w:rsid w:val="009B6878"/>
    <w:rsid w:val="009C5AD7"/>
    <w:rsid w:val="009D1E40"/>
    <w:rsid w:val="009D559C"/>
    <w:rsid w:val="009D7868"/>
    <w:rsid w:val="009E213C"/>
    <w:rsid w:val="00A15268"/>
    <w:rsid w:val="00A16207"/>
    <w:rsid w:val="00A17871"/>
    <w:rsid w:val="00A23FE5"/>
    <w:rsid w:val="00A361ED"/>
    <w:rsid w:val="00A4712A"/>
    <w:rsid w:val="00A6224D"/>
    <w:rsid w:val="00A77CA5"/>
    <w:rsid w:val="00A92184"/>
    <w:rsid w:val="00AA2557"/>
    <w:rsid w:val="00AA3C52"/>
    <w:rsid w:val="00AA5814"/>
    <w:rsid w:val="00AC3926"/>
    <w:rsid w:val="00AC64B8"/>
    <w:rsid w:val="00AC73E6"/>
    <w:rsid w:val="00AD10BA"/>
    <w:rsid w:val="00AD4811"/>
    <w:rsid w:val="00AE6EB5"/>
    <w:rsid w:val="00AF3354"/>
    <w:rsid w:val="00B00612"/>
    <w:rsid w:val="00B01608"/>
    <w:rsid w:val="00B05C6A"/>
    <w:rsid w:val="00B16C90"/>
    <w:rsid w:val="00B227EE"/>
    <w:rsid w:val="00B24831"/>
    <w:rsid w:val="00B463DB"/>
    <w:rsid w:val="00B52825"/>
    <w:rsid w:val="00B574E9"/>
    <w:rsid w:val="00B6279E"/>
    <w:rsid w:val="00B6720F"/>
    <w:rsid w:val="00B7148A"/>
    <w:rsid w:val="00B82BB9"/>
    <w:rsid w:val="00B82EBB"/>
    <w:rsid w:val="00B83693"/>
    <w:rsid w:val="00B961CB"/>
    <w:rsid w:val="00BB1185"/>
    <w:rsid w:val="00BB207C"/>
    <w:rsid w:val="00BB4C0D"/>
    <w:rsid w:val="00BC5237"/>
    <w:rsid w:val="00BC6E77"/>
    <w:rsid w:val="00BC6EEC"/>
    <w:rsid w:val="00BC7293"/>
    <w:rsid w:val="00BD3F19"/>
    <w:rsid w:val="00BD402C"/>
    <w:rsid w:val="00BD6252"/>
    <w:rsid w:val="00BE42A0"/>
    <w:rsid w:val="00BF077C"/>
    <w:rsid w:val="00C01EC6"/>
    <w:rsid w:val="00C02D81"/>
    <w:rsid w:val="00C24C0D"/>
    <w:rsid w:val="00C348ED"/>
    <w:rsid w:val="00C4105A"/>
    <w:rsid w:val="00C459C4"/>
    <w:rsid w:val="00C509EC"/>
    <w:rsid w:val="00C518EA"/>
    <w:rsid w:val="00C6288F"/>
    <w:rsid w:val="00C6744C"/>
    <w:rsid w:val="00C67893"/>
    <w:rsid w:val="00C7515A"/>
    <w:rsid w:val="00CB76DA"/>
    <w:rsid w:val="00CE5FCA"/>
    <w:rsid w:val="00CF2270"/>
    <w:rsid w:val="00CF22FD"/>
    <w:rsid w:val="00CF4166"/>
    <w:rsid w:val="00D048DA"/>
    <w:rsid w:val="00D06E99"/>
    <w:rsid w:val="00D119D1"/>
    <w:rsid w:val="00D16C93"/>
    <w:rsid w:val="00D17FA3"/>
    <w:rsid w:val="00D2727F"/>
    <w:rsid w:val="00D30F07"/>
    <w:rsid w:val="00D4321C"/>
    <w:rsid w:val="00D43B41"/>
    <w:rsid w:val="00D45136"/>
    <w:rsid w:val="00D45A31"/>
    <w:rsid w:val="00D56483"/>
    <w:rsid w:val="00D57DC0"/>
    <w:rsid w:val="00D619B7"/>
    <w:rsid w:val="00D7384F"/>
    <w:rsid w:val="00D77776"/>
    <w:rsid w:val="00D80DF8"/>
    <w:rsid w:val="00D81D22"/>
    <w:rsid w:val="00D837E3"/>
    <w:rsid w:val="00D94B7B"/>
    <w:rsid w:val="00D9668B"/>
    <w:rsid w:val="00DB0749"/>
    <w:rsid w:val="00DC7645"/>
    <w:rsid w:val="00DE0597"/>
    <w:rsid w:val="00DE6FE6"/>
    <w:rsid w:val="00DF3350"/>
    <w:rsid w:val="00DF4609"/>
    <w:rsid w:val="00E02D06"/>
    <w:rsid w:val="00E03EBB"/>
    <w:rsid w:val="00E32101"/>
    <w:rsid w:val="00E45783"/>
    <w:rsid w:val="00E566F9"/>
    <w:rsid w:val="00E809B8"/>
    <w:rsid w:val="00E93D62"/>
    <w:rsid w:val="00E955BF"/>
    <w:rsid w:val="00EA290E"/>
    <w:rsid w:val="00EA70C8"/>
    <w:rsid w:val="00EB3553"/>
    <w:rsid w:val="00EE2833"/>
    <w:rsid w:val="00EE7DC5"/>
    <w:rsid w:val="00F02FA7"/>
    <w:rsid w:val="00F041C8"/>
    <w:rsid w:val="00F07E2A"/>
    <w:rsid w:val="00F12369"/>
    <w:rsid w:val="00F220A4"/>
    <w:rsid w:val="00F24941"/>
    <w:rsid w:val="00F33238"/>
    <w:rsid w:val="00F4678D"/>
    <w:rsid w:val="00F514F6"/>
    <w:rsid w:val="00F660FA"/>
    <w:rsid w:val="00F73EEB"/>
    <w:rsid w:val="00F73F34"/>
    <w:rsid w:val="00F75D88"/>
    <w:rsid w:val="00F824B1"/>
    <w:rsid w:val="00F8611D"/>
    <w:rsid w:val="00F86ECB"/>
    <w:rsid w:val="00F93529"/>
    <w:rsid w:val="00F97920"/>
    <w:rsid w:val="00FA566D"/>
    <w:rsid w:val="00FD0974"/>
    <w:rsid w:val="00FE1481"/>
    <w:rsid w:val="00FF2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uiPriority w:val="1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6678AC"/>
    <w:pPr>
      <w:ind w:left="720"/>
      <w:contextualSpacing/>
    </w:pPr>
  </w:style>
  <w:style w:type="character" w:styleId="af2">
    <w:name w:val="Strong"/>
    <w:qFormat/>
    <w:rsid w:val="00D9668B"/>
    <w:rPr>
      <w:b/>
      <w:bCs/>
    </w:rPr>
  </w:style>
  <w:style w:type="paragraph" w:customStyle="1" w:styleId="11">
    <w:name w:val="Обычный1"/>
    <w:rsid w:val="00D9668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stract">
    <w:name w:val="Abstract"/>
    <w:basedOn w:val="a"/>
    <w:link w:val="Abstract0"/>
    <w:rsid w:val="00D9668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paragraph" w:customStyle="1" w:styleId="af3">
    <w:name w:val="А_основной"/>
    <w:basedOn w:val="a"/>
    <w:link w:val="af4"/>
    <w:qFormat/>
    <w:rsid w:val="00D9668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основной Знак"/>
    <w:link w:val="af3"/>
    <w:rsid w:val="00D9668B"/>
    <w:rPr>
      <w:rFonts w:ascii="Times New Roman" w:eastAsia="Calibri" w:hAnsi="Times New Roman" w:cs="Times New Roman"/>
      <w:sz w:val="28"/>
      <w:szCs w:val="28"/>
    </w:rPr>
  </w:style>
  <w:style w:type="character" w:customStyle="1" w:styleId="Abstract0">
    <w:name w:val="Abstract Знак"/>
    <w:link w:val="Abstract"/>
    <w:rsid w:val="00D9668B"/>
    <w:rPr>
      <w:rFonts w:ascii="Times New Roman" w:eastAsia="@Arial Unicode MS" w:hAnsi="Times New Roman" w:cs="Times New Roman"/>
      <w:sz w:val="28"/>
      <w:szCs w:val="28"/>
    </w:rPr>
  </w:style>
  <w:style w:type="paragraph" w:customStyle="1" w:styleId="af5">
    <w:name w:val="Новый"/>
    <w:basedOn w:val="a"/>
    <w:rsid w:val="00292C6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header"/>
    <w:basedOn w:val="a"/>
    <w:link w:val="af7"/>
    <w:uiPriority w:val="99"/>
    <w:unhideWhenUsed/>
    <w:rsid w:val="00121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121742"/>
  </w:style>
  <w:style w:type="paragraph" w:styleId="af8">
    <w:name w:val="footer"/>
    <w:basedOn w:val="a"/>
    <w:link w:val="af9"/>
    <w:uiPriority w:val="99"/>
    <w:unhideWhenUsed/>
    <w:rsid w:val="00121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121742"/>
  </w:style>
  <w:style w:type="character" w:customStyle="1" w:styleId="WW8Num18z0">
    <w:name w:val="WW8Num18z0"/>
    <w:rsid w:val="00717B6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/>
    </w:rPr>
  </w:style>
  <w:style w:type="character" w:customStyle="1" w:styleId="FranklinGothicHeavy8pt">
    <w:name w:val="Основной текст + Franklin Gothic Heavy;8 pt"/>
    <w:rsid w:val="00717B6D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95pt">
    <w:name w:val="Основной текст + 9;5 pt"/>
    <w:rsid w:val="00717B6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ru-RU"/>
    </w:rPr>
  </w:style>
  <w:style w:type="paragraph" w:customStyle="1" w:styleId="12">
    <w:name w:val="Основной текст1"/>
    <w:basedOn w:val="a"/>
    <w:rsid w:val="007A3158"/>
    <w:pPr>
      <w:widowControl w:val="0"/>
      <w:shd w:val="clear" w:color="auto" w:fill="FFFFFF"/>
      <w:suppressAutoHyphens/>
      <w:spacing w:after="180" w:line="216" w:lineRule="exact"/>
      <w:jc w:val="center"/>
    </w:pPr>
    <w:rPr>
      <w:rFonts w:ascii="Times New Roman" w:eastAsia="Times New Roman" w:hAnsi="Times New Roman" w:cs="Times New Roman"/>
      <w:lang w:eastAsia="ar-SA"/>
    </w:rPr>
  </w:style>
  <w:style w:type="character" w:customStyle="1" w:styleId="13FranklinGothicHeavy8pt">
    <w:name w:val="Основной текст (13) + Franklin Gothic Heavy;8 pt"/>
    <w:rsid w:val="0055012A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paragraph" w:customStyle="1" w:styleId="13">
    <w:name w:val="Основной текст (13)"/>
    <w:basedOn w:val="a"/>
    <w:rsid w:val="00182007"/>
    <w:pPr>
      <w:widowControl w:val="0"/>
      <w:shd w:val="clear" w:color="auto" w:fill="FFFFFF"/>
      <w:suppressAutoHyphens/>
      <w:spacing w:before="60" w:after="0" w:line="24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5z0">
    <w:name w:val="WW8Num15z0"/>
    <w:rsid w:val="003533C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/>
    </w:rPr>
  </w:style>
  <w:style w:type="character" w:customStyle="1" w:styleId="afa">
    <w:name w:val="Подпись к картинке_"/>
    <w:rsid w:val="00491531"/>
    <w:rPr>
      <w:rFonts w:ascii="Century Gothic" w:hAnsi="Century Gothic" w:cs="Century Gothic"/>
      <w:spacing w:val="-10"/>
      <w:sz w:val="27"/>
      <w:szCs w:val="27"/>
      <w:shd w:val="clear" w:color="auto" w:fill="FFFFFF"/>
    </w:rPr>
  </w:style>
  <w:style w:type="character" w:customStyle="1" w:styleId="95pt0">
    <w:name w:val="Основной текст + 9;5 pt;Курсив"/>
    <w:rsid w:val="00A1787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ru-RU"/>
    </w:rPr>
  </w:style>
  <w:style w:type="character" w:customStyle="1" w:styleId="40pt">
    <w:name w:val="Заголовок №4 + Интервал 0 pt"/>
    <w:rsid w:val="00FA566D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styleId="afb">
    <w:name w:val="Hyperlink"/>
    <w:rsid w:val="00FA566D"/>
    <w:rPr>
      <w:color w:val="0000FF"/>
      <w:u w:val="single"/>
    </w:rPr>
  </w:style>
  <w:style w:type="character" w:customStyle="1" w:styleId="3pt">
    <w:name w:val="Основной текст + Интервал 3 pt"/>
    <w:rsid w:val="00FA566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70"/>
      <w:w w:val="100"/>
      <w:position w:val="0"/>
      <w:sz w:val="21"/>
      <w:szCs w:val="21"/>
      <w:u w:val="none"/>
      <w:shd w:val="clear" w:color="auto" w:fill="FFFFFF"/>
      <w:vertAlign w:val="baseline"/>
      <w:lang w:val="ru-RU"/>
    </w:rPr>
  </w:style>
  <w:style w:type="paragraph" w:customStyle="1" w:styleId="51">
    <w:name w:val="Заголовок №51"/>
    <w:basedOn w:val="a"/>
    <w:rsid w:val="00FA566D"/>
    <w:pPr>
      <w:widowControl w:val="0"/>
      <w:shd w:val="clear" w:color="auto" w:fill="FFFFFF"/>
      <w:suppressAutoHyphens/>
      <w:spacing w:before="1380" w:after="180" w:line="240" w:lineRule="atLeast"/>
      <w:jc w:val="center"/>
    </w:pPr>
    <w:rPr>
      <w:rFonts w:ascii="Verdana" w:eastAsia="Calibri" w:hAnsi="Verdana" w:cs="Times New Roman"/>
      <w:b/>
      <w:bCs/>
      <w:spacing w:val="-2"/>
      <w:sz w:val="26"/>
      <w:szCs w:val="26"/>
      <w:lang w:eastAsia="ar-SA"/>
    </w:rPr>
  </w:style>
  <w:style w:type="paragraph" w:customStyle="1" w:styleId="41">
    <w:name w:val="Заголовок №41"/>
    <w:basedOn w:val="a"/>
    <w:rsid w:val="00FA566D"/>
    <w:pPr>
      <w:widowControl w:val="0"/>
      <w:shd w:val="clear" w:color="auto" w:fill="FFFFFF"/>
      <w:suppressAutoHyphens/>
      <w:spacing w:before="1320" w:after="240" w:line="240" w:lineRule="atLeast"/>
      <w:jc w:val="center"/>
    </w:pPr>
    <w:rPr>
      <w:rFonts w:ascii="Trebuchet MS" w:eastAsia="Calibri" w:hAnsi="Trebuchet MS" w:cs="Times New Roman"/>
      <w:b/>
      <w:bCs/>
      <w:spacing w:val="3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50904-D884-49A6-B284-BFFDD07F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10110</Words>
  <Characters>57627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 УЧ</dc:creator>
  <cp:lastModifiedBy>ЗАВУЧ</cp:lastModifiedBy>
  <cp:revision>55</cp:revision>
  <cp:lastPrinted>2019-07-07T20:05:00Z</cp:lastPrinted>
  <dcterms:created xsi:type="dcterms:W3CDTF">2019-07-31T10:23:00Z</dcterms:created>
  <dcterms:modified xsi:type="dcterms:W3CDTF">2019-06-06T11:39:00Z</dcterms:modified>
</cp:coreProperties>
</file>